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C22BDFB" w14:textId="77777777" w:rsidR="005A0A08" w:rsidRDefault="005A0A08" w:rsidP="005A0A08">
      <w:pPr>
        <w:pStyle w:val="Teksttreci20"/>
        <w:shd w:val="clear" w:color="auto" w:fill="auto"/>
        <w:spacing w:line="290" w:lineRule="auto"/>
        <w:ind w:left="6379"/>
        <w:jc w:val="left"/>
        <w:rPr>
          <w:sz w:val="15"/>
          <w:szCs w:val="15"/>
        </w:rPr>
      </w:pPr>
      <w:bookmarkStart w:id="0" w:name="_GoBack"/>
      <w:bookmarkEnd w:id="0"/>
      <w:r>
        <w:rPr>
          <w:sz w:val="15"/>
          <w:szCs w:val="15"/>
          <w:lang w:bidi="pl-PL"/>
        </w:rPr>
        <w:t xml:space="preserve">Załączniki do rozporządzenia </w:t>
      </w:r>
      <w:r>
        <w:rPr>
          <w:sz w:val="15"/>
          <w:szCs w:val="15"/>
          <w:lang w:bidi="pl-PL"/>
        </w:rPr>
        <w:br/>
        <w:t xml:space="preserve">Przewodniczącego Komitetu </w:t>
      </w:r>
      <w:r>
        <w:rPr>
          <w:sz w:val="15"/>
          <w:szCs w:val="15"/>
          <w:lang w:bidi="pl-PL"/>
        </w:rPr>
        <w:br/>
        <w:t xml:space="preserve">do spraw Pożytku Publicznego </w:t>
      </w:r>
      <w:r>
        <w:rPr>
          <w:sz w:val="15"/>
          <w:szCs w:val="15"/>
          <w:lang w:bidi="pl-PL"/>
        </w:rPr>
        <w:br/>
        <w:t>z dnia 24 października 2018 r.(poz. 2057)</w:t>
      </w:r>
    </w:p>
    <w:p w14:paraId="3190A7A5" w14:textId="77777777" w:rsidR="004505FA" w:rsidRDefault="004505FA" w:rsidP="004505FA">
      <w:pPr>
        <w:tabs>
          <w:tab w:val="left" w:pos="0"/>
        </w:tabs>
        <w:autoSpaceDE w:val="0"/>
        <w:autoSpaceDN w:val="0"/>
        <w:adjustRightInd w:val="0"/>
        <w:spacing w:after="120"/>
        <w:jc w:val="right"/>
        <w:rPr>
          <w:b/>
          <w:i/>
          <w:snapToGrid w:val="0"/>
          <w:color w:val="auto"/>
        </w:rPr>
      </w:pPr>
      <w:r>
        <w:rPr>
          <w:b/>
          <w:bCs/>
        </w:rPr>
        <w:t>Załącznik nr 2</w:t>
      </w:r>
    </w:p>
    <w:p w14:paraId="157C36C4" w14:textId="77777777" w:rsidR="00432DA9" w:rsidRPr="00FF347E" w:rsidRDefault="00432DA9" w:rsidP="00432DA9">
      <w:pPr>
        <w:spacing w:before="240"/>
        <w:jc w:val="center"/>
        <w:rPr>
          <w:rFonts w:asciiTheme="minorHAnsi" w:eastAsia="Arial" w:hAnsiTheme="minorHAnsi" w:cs="Calibri"/>
          <w:bCs/>
          <w:i/>
        </w:rPr>
      </w:pPr>
      <w:r w:rsidRPr="00FF347E">
        <w:rPr>
          <w:rFonts w:asciiTheme="minorHAnsi" w:eastAsia="Arial" w:hAnsiTheme="minorHAnsi" w:cs="Calibri"/>
          <w:bCs/>
          <w:i/>
        </w:rPr>
        <w:t>WZÓR</w:t>
      </w:r>
    </w:p>
    <w:p w14:paraId="594DBE2A" w14:textId="77777777" w:rsidR="00432DA9" w:rsidRPr="00282479" w:rsidRDefault="00432DA9" w:rsidP="00432DA9">
      <w:pPr>
        <w:jc w:val="center"/>
        <w:rPr>
          <w:rFonts w:asciiTheme="minorHAnsi" w:eastAsia="Arial" w:hAnsiTheme="minorHAnsi" w:cs="Calibri"/>
          <w:bCs/>
          <w:i/>
          <w:sz w:val="32"/>
          <w:szCs w:val="32"/>
        </w:rPr>
      </w:pPr>
    </w:p>
    <w:p w14:paraId="16853D9B" w14:textId="77777777" w:rsidR="00432DA9" w:rsidRPr="000B66CC" w:rsidRDefault="00432DA9" w:rsidP="00432DA9">
      <w:pPr>
        <w:jc w:val="center"/>
        <w:rPr>
          <w:rFonts w:asciiTheme="minorHAnsi" w:eastAsia="Arial" w:hAnsiTheme="minorHAnsi" w:cs="Calibri"/>
          <w:bCs/>
        </w:rPr>
      </w:pPr>
      <w:r w:rsidRPr="000B66CC">
        <w:rPr>
          <w:rFonts w:asciiTheme="minorHAnsi" w:eastAsia="Arial" w:hAnsiTheme="minorHAnsi" w:cs="Calibri"/>
          <w:bCs/>
        </w:rPr>
        <w:t>OFERTA REALIZACJI ZADANIA PUBLICZNEGO*</w:t>
      </w:r>
      <w:r>
        <w:rPr>
          <w:rFonts w:asciiTheme="minorHAnsi" w:eastAsia="Arial" w:hAnsiTheme="minorHAnsi" w:cs="Calibri"/>
          <w:bCs/>
        </w:rPr>
        <w:t xml:space="preserve"> </w:t>
      </w:r>
      <w:r w:rsidRPr="000B66CC">
        <w:rPr>
          <w:rFonts w:asciiTheme="minorHAnsi" w:eastAsia="Arial" w:hAnsiTheme="minorHAnsi" w:cs="Calibri"/>
          <w:bCs/>
        </w:rPr>
        <w:t>/</w:t>
      </w:r>
      <w:r>
        <w:rPr>
          <w:rFonts w:asciiTheme="minorHAnsi" w:eastAsia="Arial" w:hAnsiTheme="minorHAnsi" w:cs="Calibri"/>
          <w:bCs/>
        </w:rPr>
        <w:t xml:space="preserve"> </w:t>
      </w:r>
      <w:r w:rsidRPr="000B66CC">
        <w:rPr>
          <w:rFonts w:asciiTheme="minorHAnsi" w:eastAsia="Arial" w:hAnsiTheme="minorHAnsi" w:cs="Calibri"/>
          <w:bCs/>
        </w:rPr>
        <w:t xml:space="preserve"> </w:t>
      </w:r>
    </w:p>
    <w:p w14:paraId="10992FD0" w14:textId="77777777" w:rsidR="00432DA9" w:rsidRPr="000B66CC" w:rsidRDefault="00432DA9" w:rsidP="00432DA9">
      <w:pPr>
        <w:jc w:val="center"/>
        <w:rPr>
          <w:rFonts w:asciiTheme="minorHAnsi" w:eastAsia="Arial" w:hAnsiTheme="minorHAnsi" w:cs="Calibri"/>
          <w:bCs/>
        </w:rPr>
      </w:pPr>
      <w:r w:rsidRPr="000B66CC">
        <w:rPr>
          <w:rFonts w:asciiTheme="minorHAnsi" w:eastAsia="Arial" w:hAnsiTheme="minorHAnsi" w:cs="Calibri"/>
          <w:bCs/>
        </w:rPr>
        <w:t>OFERTA WSPÓLNA REALIZACJI ZADANIA PUBLICZNEGO*,</w:t>
      </w:r>
    </w:p>
    <w:p w14:paraId="5FCC037F" w14:textId="51A6F66C" w:rsidR="00432DA9" w:rsidRDefault="00D037C7" w:rsidP="00432DA9">
      <w:pPr>
        <w:jc w:val="center"/>
        <w:rPr>
          <w:rFonts w:asciiTheme="minorHAnsi" w:hAnsiTheme="minorHAnsi" w:cs="Verdana"/>
          <w:color w:val="auto"/>
          <w:sz w:val="20"/>
          <w:szCs w:val="20"/>
        </w:rPr>
      </w:pPr>
      <w:r>
        <w:rPr>
          <w:rFonts w:asciiTheme="minorHAnsi" w:eastAsia="Arial" w:hAnsiTheme="minorHAnsi" w:cs="Calibri"/>
          <w:bCs/>
        </w:rPr>
        <w:t>O KTÓREJ</w:t>
      </w:r>
      <w:r w:rsidR="00432DA9" w:rsidRPr="00FF347E">
        <w:rPr>
          <w:rFonts w:asciiTheme="minorHAnsi" w:eastAsia="Arial" w:hAnsiTheme="minorHAnsi" w:cs="Calibri"/>
          <w:bCs/>
        </w:rPr>
        <w:t xml:space="preserve"> MOWA W ART. 14 UST. 1A</w:t>
      </w:r>
      <w:r w:rsidRPr="000B66CC">
        <w:rPr>
          <w:rFonts w:asciiTheme="minorHAnsi" w:eastAsia="Arial" w:hAnsiTheme="minorHAnsi" w:cs="Calibri"/>
          <w:bCs/>
        </w:rPr>
        <w:t>*</w:t>
      </w:r>
      <w:r>
        <w:rPr>
          <w:rFonts w:asciiTheme="minorHAnsi" w:eastAsia="Arial" w:hAnsiTheme="minorHAnsi" w:cs="Calibri"/>
          <w:bCs/>
        </w:rPr>
        <w:t xml:space="preserve"> /</w:t>
      </w:r>
      <w:r w:rsidR="00432DA9" w:rsidRPr="00FF347E">
        <w:rPr>
          <w:rFonts w:asciiTheme="minorHAnsi" w:eastAsia="Arial" w:hAnsiTheme="minorHAnsi" w:cs="Calibri"/>
          <w:bCs/>
        </w:rPr>
        <w:t xml:space="preserve"> 2</w:t>
      </w:r>
      <w:r w:rsidRPr="000B66CC">
        <w:rPr>
          <w:rFonts w:asciiTheme="minorHAnsi" w:eastAsia="Arial" w:hAnsiTheme="minorHAnsi" w:cs="Calibri"/>
          <w:bCs/>
        </w:rPr>
        <w:t>*</w:t>
      </w:r>
      <w:r w:rsidR="00432DA9" w:rsidRPr="00FF347E">
        <w:rPr>
          <w:rFonts w:asciiTheme="minorHAnsi" w:eastAsia="Arial" w:hAnsiTheme="minorHAnsi" w:cs="Calibri"/>
          <w:bCs/>
        </w:rPr>
        <w:t xml:space="preserve"> USTAWY Z DNIA 24 KWIETNIA 2003 R. O DZIAŁALNOŚCI POŻYTKU PUBLICZNEGO I O WOLONTARIACIE </w:t>
      </w:r>
      <w:r w:rsidR="002E651B">
        <w:rPr>
          <w:rFonts w:asciiTheme="minorHAnsi" w:eastAsia="Arial" w:hAnsiTheme="minorHAnsi" w:cs="Calibri"/>
          <w:bCs/>
        </w:rPr>
        <w:br/>
      </w:r>
      <w:r w:rsidR="002D0C36">
        <w:rPr>
          <w:rFonts w:asciiTheme="minorHAnsi" w:eastAsia="Arial" w:hAnsiTheme="minorHAnsi" w:cs="Calibri"/>
          <w:bCs/>
        </w:rPr>
        <w:t>(DZ. U. Z 2018</w:t>
      </w:r>
      <w:r w:rsidR="00432DA9" w:rsidRPr="000B66CC">
        <w:rPr>
          <w:rFonts w:asciiTheme="minorHAnsi" w:eastAsia="Arial" w:hAnsiTheme="minorHAnsi" w:cs="Calibri"/>
          <w:bCs/>
        </w:rPr>
        <w:t xml:space="preserve"> R. POZ. </w:t>
      </w:r>
      <w:r w:rsidR="008E4E25">
        <w:rPr>
          <w:rFonts w:asciiTheme="minorHAnsi" w:eastAsia="Arial" w:hAnsiTheme="minorHAnsi" w:cs="Calibri"/>
          <w:bCs/>
        </w:rPr>
        <w:t>450, Z PÓŹN. ZM.)</w:t>
      </w:r>
      <w:r w:rsidR="00432DA9" w:rsidRPr="00282479">
        <w:rPr>
          <w:rFonts w:asciiTheme="minorHAnsi" w:hAnsiTheme="minorHAnsi" w:cs="Verdana"/>
          <w:color w:val="auto"/>
          <w:sz w:val="20"/>
          <w:szCs w:val="20"/>
        </w:rPr>
        <w:tab/>
      </w:r>
    </w:p>
    <w:p w14:paraId="50B37DBB" w14:textId="77777777" w:rsidR="0005455D" w:rsidRDefault="0005455D" w:rsidP="00432DA9">
      <w:pPr>
        <w:jc w:val="center"/>
        <w:rPr>
          <w:rFonts w:asciiTheme="minorHAnsi" w:hAnsiTheme="minorHAnsi" w:cs="Verdana"/>
          <w:color w:val="auto"/>
          <w:sz w:val="20"/>
          <w:szCs w:val="20"/>
        </w:rPr>
      </w:pPr>
    </w:p>
    <w:p w14:paraId="21C404E3" w14:textId="09F0DF13" w:rsidR="000152A9" w:rsidRDefault="000152A9" w:rsidP="000152A9">
      <w:pPr>
        <w:autoSpaceDE w:val="0"/>
        <w:autoSpaceDN w:val="0"/>
        <w:adjustRightInd w:val="0"/>
        <w:rPr>
          <w:rFonts w:ascii="Calibri,Bold" w:hAnsi="Calibri,Bold" w:cs="Calibri,Bold"/>
          <w:b/>
          <w:bCs/>
          <w:color w:val="auto"/>
          <w:sz w:val="16"/>
          <w:szCs w:val="16"/>
        </w:rPr>
      </w:pPr>
      <w:r>
        <w:rPr>
          <w:rFonts w:ascii="Calibri,Bold" w:hAnsi="Calibri,Bold" w:cs="Calibri,Bold"/>
          <w:b/>
          <w:bCs/>
          <w:color w:val="auto"/>
          <w:sz w:val="16"/>
          <w:szCs w:val="16"/>
        </w:rPr>
        <w:t>POUCZENIE co do sposobu wypełniania oferty:</w:t>
      </w:r>
    </w:p>
    <w:p w14:paraId="78AA857C" w14:textId="77777777" w:rsidR="002E651B" w:rsidRDefault="002E651B" w:rsidP="000152A9">
      <w:pPr>
        <w:autoSpaceDE w:val="0"/>
        <w:autoSpaceDN w:val="0"/>
        <w:adjustRightInd w:val="0"/>
        <w:rPr>
          <w:rFonts w:ascii="Calibri,Bold" w:hAnsi="Calibri,Bold" w:cs="Calibri,Bold"/>
          <w:b/>
          <w:bCs/>
          <w:color w:val="auto"/>
          <w:sz w:val="16"/>
          <w:szCs w:val="16"/>
        </w:rPr>
      </w:pPr>
    </w:p>
    <w:p w14:paraId="1DD37C9B" w14:textId="77777777" w:rsidR="002E651B" w:rsidRDefault="000152A9" w:rsidP="002E651B">
      <w:pPr>
        <w:autoSpaceDE w:val="0"/>
        <w:autoSpaceDN w:val="0"/>
        <w:adjustRightInd w:val="0"/>
        <w:jc w:val="both"/>
        <w:rPr>
          <w:rFonts w:ascii="Calibri" w:hAnsi="Calibri" w:cs="Calibri"/>
          <w:color w:val="auto"/>
          <w:sz w:val="16"/>
          <w:szCs w:val="16"/>
        </w:rPr>
      </w:pPr>
      <w:r>
        <w:rPr>
          <w:rFonts w:ascii="Calibri" w:hAnsi="Calibri" w:cs="Calibri"/>
          <w:color w:val="auto"/>
          <w:sz w:val="16"/>
          <w:szCs w:val="16"/>
        </w:rPr>
        <w:t>Ofertę należy wypełnić wyłącznie w białych pustych polach, zgodnie z instrukcjami umieszonymi przy poszczególnych polach</w:t>
      </w:r>
      <w:r w:rsidR="002E651B">
        <w:rPr>
          <w:rFonts w:ascii="Calibri" w:hAnsi="Calibri" w:cs="Calibri"/>
          <w:color w:val="auto"/>
          <w:sz w:val="16"/>
          <w:szCs w:val="16"/>
        </w:rPr>
        <w:t xml:space="preserve"> </w:t>
      </w:r>
      <w:r>
        <w:rPr>
          <w:rFonts w:ascii="Calibri" w:hAnsi="Calibri" w:cs="Calibri"/>
          <w:color w:val="auto"/>
          <w:sz w:val="16"/>
          <w:szCs w:val="16"/>
        </w:rPr>
        <w:t xml:space="preserve">lub w </w:t>
      </w:r>
      <w:r w:rsidR="002E651B">
        <w:rPr>
          <w:rFonts w:ascii="Calibri" w:hAnsi="Calibri" w:cs="Calibri"/>
          <w:color w:val="auto"/>
          <w:sz w:val="16"/>
          <w:szCs w:val="16"/>
        </w:rPr>
        <w:t>p</w:t>
      </w:r>
      <w:r>
        <w:rPr>
          <w:rFonts w:ascii="Calibri" w:hAnsi="Calibri" w:cs="Calibri"/>
          <w:color w:val="auto"/>
          <w:sz w:val="16"/>
          <w:szCs w:val="16"/>
        </w:rPr>
        <w:t xml:space="preserve">rzypisach. </w:t>
      </w:r>
    </w:p>
    <w:p w14:paraId="037682CB" w14:textId="77777777" w:rsidR="002E651B" w:rsidRDefault="002E651B" w:rsidP="002E651B">
      <w:pPr>
        <w:autoSpaceDE w:val="0"/>
        <w:autoSpaceDN w:val="0"/>
        <w:adjustRightInd w:val="0"/>
        <w:jc w:val="both"/>
        <w:rPr>
          <w:rFonts w:ascii="Calibri" w:hAnsi="Calibri" w:cs="Calibri"/>
          <w:color w:val="auto"/>
          <w:sz w:val="16"/>
          <w:szCs w:val="16"/>
        </w:rPr>
      </w:pPr>
    </w:p>
    <w:p w14:paraId="21707FBE" w14:textId="3B36AE61" w:rsidR="000152A9" w:rsidRDefault="000152A9" w:rsidP="002E651B">
      <w:pPr>
        <w:autoSpaceDE w:val="0"/>
        <w:autoSpaceDN w:val="0"/>
        <w:adjustRightInd w:val="0"/>
        <w:jc w:val="both"/>
        <w:rPr>
          <w:rFonts w:ascii="Calibri" w:hAnsi="Calibri" w:cs="Calibri"/>
          <w:color w:val="auto"/>
          <w:sz w:val="16"/>
          <w:szCs w:val="16"/>
        </w:rPr>
      </w:pPr>
      <w:r>
        <w:rPr>
          <w:rFonts w:ascii="Calibri" w:hAnsi="Calibri" w:cs="Calibri"/>
          <w:color w:val="auto"/>
          <w:sz w:val="16"/>
          <w:szCs w:val="16"/>
        </w:rPr>
        <w:t>W przypadku pól, które nie dotyczą danej oferty, należy wpisać „nie dotyczy” lub przekreślić pole.</w:t>
      </w:r>
    </w:p>
    <w:p w14:paraId="3BCCA31E" w14:textId="77777777" w:rsidR="002E651B" w:rsidRDefault="002E651B" w:rsidP="002E651B">
      <w:pPr>
        <w:autoSpaceDE w:val="0"/>
        <w:autoSpaceDN w:val="0"/>
        <w:adjustRightInd w:val="0"/>
        <w:jc w:val="both"/>
        <w:rPr>
          <w:rFonts w:ascii="Calibri" w:hAnsi="Calibri" w:cs="Calibri"/>
          <w:color w:val="auto"/>
          <w:sz w:val="16"/>
          <w:szCs w:val="16"/>
        </w:rPr>
      </w:pPr>
    </w:p>
    <w:p w14:paraId="257A35C3" w14:textId="625D56B4" w:rsidR="000152A9" w:rsidRDefault="000152A9" w:rsidP="002E651B">
      <w:pPr>
        <w:autoSpaceDE w:val="0"/>
        <w:autoSpaceDN w:val="0"/>
        <w:adjustRightInd w:val="0"/>
        <w:jc w:val="both"/>
        <w:rPr>
          <w:rFonts w:ascii="Calibri" w:hAnsi="Calibri" w:cs="Calibri"/>
          <w:color w:val="auto"/>
          <w:sz w:val="16"/>
          <w:szCs w:val="16"/>
        </w:rPr>
      </w:pPr>
      <w:r>
        <w:rPr>
          <w:rFonts w:ascii="Calibri" w:hAnsi="Calibri" w:cs="Calibri"/>
          <w:color w:val="auto"/>
          <w:sz w:val="16"/>
          <w:szCs w:val="16"/>
        </w:rPr>
        <w:t>Zaznaczenie „*”, np., „Oferta realizacji zadania publicznego*/Oferta wspólna realizacji zadania publicznego*”, oznacza, że należy skreślić niewłaściwą odpowiedź i pozostawić prawidłową. Przykład: „Oferta realizacji zadania publicznego*</w:t>
      </w:r>
      <w:r w:rsidR="002E651B">
        <w:rPr>
          <w:rFonts w:ascii="Calibri" w:hAnsi="Calibri" w:cs="Calibri"/>
          <w:color w:val="auto"/>
          <w:sz w:val="16"/>
          <w:szCs w:val="16"/>
        </w:rPr>
        <w:t xml:space="preserve"> </w:t>
      </w:r>
      <w:r w:rsidRPr="002E651B">
        <w:rPr>
          <w:rFonts w:ascii="Calibri" w:hAnsi="Calibri" w:cs="Calibri"/>
          <w:strike/>
          <w:color w:val="auto"/>
          <w:sz w:val="16"/>
          <w:szCs w:val="16"/>
        </w:rPr>
        <w:t>/O</w:t>
      </w:r>
      <w:r>
        <w:rPr>
          <w:rFonts w:ascii="Calibri" w:hAnsi="Calibri" w:cs="Calibri"/>
          <w:strike/>
          <w:color w:val="auto"/>
          <w:sz w:val="16"/>
          <w:szCs w:val="16"/>
        </w:rPr>
        <w:t>ferta wspólna realizacji zadania publicznego</w:t>
      </w:r>
      <w:r w:rsidRPr="002E651B">
        <w:rPr>
          <w:rFonts w:ascii="Calibri" w:hAnsi="Calibri" w:cs="Calibri"/>
          <w:strike/>
          <w:color w:val="auto"/>
          <w:sz w:val="16"/>
          <w:szCs w:val="16"/>
        </w:rPr>
        <w:t>*</w:t>
      </w:r>
      <w:r>
        <w:rPr>
          <w:rFonts w:ascii="Calibri" w:hAnsi="Calibri" w:cs="Calibri"/>
          <w:color w:val="auto"/>
          <w:sz w:val="16"/>
          <w:szCs w:val="16"/>
        </w:rPr>
        <w:t>”.</w:t>
      </w:r>
    </w:p>
    <w:p w14:paraId="10EB49FA" w14:textId="2CFF6FB0" w:rsidR="0005455D" w:rsidRDefault="0005455D" w:rsidP="0005455D">
      <w:pPr>
        <w:jc w:val="center"/>
        <w:rPr>
          <w:rFonts w:asciiTheme="minorHAnsi" w:eastAsia="Arial" w:hAnsiTheme="minorHAnsi" w:cs="Calibri"/>
          <w:bCs/>
        </w:rPr>
      </w:pPr>
    </w:p>
    <w:p w14:paraId="5E6C8B47" w14:textId="77777777" w:rsidR="002E651B" w:rsidRPr="00432DA9" w:rsidRDefault="002E651B" w:rsidP="0005455D">
      <w:pPr>
        <w:jc w:val="center"/>
        <w:rPr>
          <w:rFonts w:asciiTheme="minorHAnsi" w:eastAsia="Arial" w:hAnsiTheme="minorHAnsi" w:cs="Calibri"/>
          <w:bCs/>
        </w:rPr>
      </w:pPr>
    </w:p>
    <w:p w14:paraId="30AEFD2C" w14:textId="77777777" w:rsidR="007B60CF" w:rsidRPr="00D97AAD" w:rsidRDefault="007B60CF" w:rsidP="007B60CF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I. Podstawowe informacje o złożonej ofercie</w:t>
      </w:r>
    </w:p>
    <w:p w14:paraId="44335940" w14:textId="77777777" w:rsidR="007B60CF" w:rsidRPr="00D97AAD" w:rsidRDefault="007B60CF" w:rsidP="007B60CF">
      <w:pPr>
        <w:jc w:val="both"/>
        <w:rPr>
          <w:rFonts w:asciiTheme="minorHAnsi" w:eastAsia="Arial" w:hAnsiTheme="minorHAnsi" w:cs="Calibri"/>
          <w:bCs/>
          <w:sz w:val="18"/>
          <w:szCs w:val="18"/>
        </w:rPr>
      </w:pPr>
    </w:p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EECE1"/>
        <w:tblLayout w:type="fixed"/>
        <w:tblLook w:val="04A0" w:firstRow="1" w:lastRow="0" w:firstColumn="1" w:lastColumn="0" w:noHBand="0" w:noVBand="1"/>
      </w:tblPr>
      <w:tblGrid>
        <w:gridCol w:w="4395"/>
        <w:gridCol w:w="6379"/>
      </w:tblGrid>
      <w:tr w:rsidR="007B60CF" w:rsidRPr="00D97AAD" w14:paraId="787ABAB6" w14:textId="77777777" w:rsidTr="007B60CF">
        <w:trPr>
          <w:trHeight w:val="379"/>
        </w:trPr>
        <w:tc>
          <w:tcPr>
            <w:tcW w:w="4395" w:type="dxa"/>
            <w:shd w:val="clear" w:color="auto" w:fill="DDD9C3"/>
            <w:vAlign w:val="center"/>
          </w:tcPr>
          <w:p w14:paraId="00F3C50B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b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1. Organ administracji publicznej,</w:t>
            </w:r>
          </w:p>
          <w:p w14:paraId="22DAF3D7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b/>
                <w:sz w:val="18"/>
                <w:szCs w:val="18"/>
              </w:rPr>
            </w:pPr>
            <w:r w:rsidRPr="00D97AAD">
              <w:rPr>
                <w:rFonts w:asciiTheme="minorHAnsi" w:eastAsia="Arial" w:hAnsiTheme="minorHAnsi" w:cs="Calibri"/>
                <w:sz w:val="20"/>
                <w:szCs w:val="20"/>
              </w:rPr>
              <w:t xml:space="preserve">    </w:t>
            </w: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do którego jest adresowana oferta</w:t>
            </w:r>
            <w:r w:rsidRPr="00D97AAD">
              <w:rPr>
                <w:rFonts w:asciiTheme="minorHAnsi" w:eastAsia="Arial" w:hAnsiTheme="minorHAnsi" w:cs="Calibri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6379" w:type="dxa"/>
            <w:shd w:val="clear" w:color="auto" w:fill="FFFFFF"/>
          </w:tcPr>
          <w:p w14:paraId="44C94577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</w:tc>
      </w:tr>
      <w:tr w:rsidR="007B60CF" w:rsidRPr="00D97AAD" w14:paraId="5A837082" w14:textId="77777777" w:rsidTr="007B60CF">
        <w:trPr>
          <w:trHeight w:val="377"/>
        </w:trPr>
        <w:tc>
          <w:tcPr>
            <w:tcW w:w="4395" w:type="dxa"/>
            <w:shd w:val="clear" w:color="auto" w:fill="DDD9C3"/>
            <w:vAlign w:val="center"/>
          </w:tcPr>
          <w:p w14:paraId="1759BD6C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b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2. Rodzaj zadania publicznego</w:t>
            </w:r>
            <w:r w:rsidRPr="00B01A54">
              <w:rPr>
                <w:rStyle w:val="Odwoanieprzypisudolnego"/>
                <w:rFonts w:asciiTheme="minorHAnsi" w:eastAsia="Arial" w:hAnsiTheme="minorHAnsi" w:cs="Calibri"/>
                <w:sz w:val="20"/>
                <w:szCs w:val="20"/>
              </w:rPr>
              <w:footnoteReference w:id="1"/>
            </w:r>
            <w:r w:rsidRPr="00B01A54">
              <w:rPr>
                <w:rFonts w:asciiTheme="minorHAnsi" w:eastAsia="Arial" w:hAnsiTheme="minorHAnsi" w:cs="Calibri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6379" w:type="dxa"/>
            <w:shd w:val="clear" w:color="auto" w:fill="FFFFFF"/>
          </w:tcPr>
          <w:p w14:paraId="68C4A1E3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</w:tc>
      </w:tr>
    </w:tbl>
    <w:p w14:paraId="7F800C68" w14:textId="77777777" w:rsidR="007B60CF" w:rsidRPr="00D97AAD" w:rsidRDefault="007B60CF" w:rsidP="007B60CF">
      <w:pPr>
        <w:jc w:val="both"/>
        <w:rPr>
          <w:rFonts w:asciiTheme="minorHAnsi" w:eastAsia="Arial" w:hAnsiTheme="minorHAnsi" w:cs="Calibri"/>
          <w:b/>
          <w:sz w:val="22"/>
          <w:szCs w:val="22"/>
        </w:rPr>
      </w:pPr>
    </w:p>
    <w:p w14:paraId="6E68E22C" w14:textId="77777777" w:rsidR="007B60CF" w:rsidRPr="00D97AAD" w:rsidRDefault="007B60CF" w:rsidP="007B60CF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II. Dane oferenta(-</w:t>
      </w:r>
      <w:r>
        <w:rPr>
          <w:rFonts w:asciiTheme="minorHAnsi" w:hAnsiTheme="minorHAnsi" w:cs="Verdana"/>
          <w:b/>
          <w:bCs/>
          <w:color w:val="auto"/>
          <w:sz w:val="22"/>
          <w:szCs w:val="22"/>
        </w:rPr>
        <w:t>t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 xml:space="preserve">ów) </w:t>
      </w:r>
    </w:p>
    <w:p w14:paraId="48B99D82" w14:textId="77777777" w:rsidR="007B60CF" w:rsidRPr="00D97AAD" w:rsidRDefault="007B60CF" w:rsidP="007B60CF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i/>
          <w:color w:val="auto"/>
          <w:sz w:val="20"/>
          <w:szCs w:val="20"/>
        </w:rPr>
      </w:pPr>
    </w:p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EECE1"/>
        <w:tblLayout w:type="fixed"/>
        <w:tblLook w:val="04A0" w:firstRow="1" w:lastRow="0" w:firstColumn="1" w:lastColumn="0" w:noHBand="0" w:noVBand="1"/>
      </w:tblPr>
      <w:tblGrid>
        <w:gridCol w:w="4395"/>
        <w:gridCol w:w="6379"/>
      </w:tblGrid>
      <w:tr w:rsidR="007B60CF" w:rsidRPr="00D97AAD" w14:paraId="06179A9D" w14:textId="77777777" w:rsidTr="007B60CF">
        <w:trPr>
          <w:trHeight w:val="543"/>
        </w:trPr>
        <w:tc>
          <w:tcPr>
            <w:tcW w:w="10774" w:type="dxa"/>
            <w:gridSpan w:val="2"/>
            <w:tcBorders>
              <w:bottom w:val="single" w:sz="4" w:space="0" w:color="auto"/>
            </w:tcBorders>
            <w:shd w:val="clear" w:color="auto" w:fill="DDD9C3"/>
            <w:vAlign w:val="center"/>
          </w:tcPr>
          <w:p w14:paraId="13DC50E2" w14:textId="77777777" w:rsidR="007B60CF" w:rsidRPr="00D97AAD" w:rsidRDefault="007B60CF" w:rsidP="007B60CF">
            <w:pPr>
              <w:autoSpaceDE w:val="0"/>
              <w:autoSpaceDN w:val="0"/>
              <w:adjustRightInd w:val="0"/>
              <w:ind w:left="317" w:hanging="283"/>
              <w:jc w:val="both"/>
              <w:rPr>
                <w:rFonts w:asciiTheme="minorHAnsi" w:eastAsia="Arial" w:hAnsiTheme="minorHAnsi" w:cs="Calibri"/>
                <w:b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1. Nazwa oferenta(-</w:t>
            </w:r>
            <w:r>
              <w:rPr>
                <w:rFonts w:asciiTheme="minorHAnsi" w:eastAsia="Arial" w:hAnsiTheme="minorHAnsi" w:cs="Calibri"/>
                <w:b/>
                <w:sz w:val="20"/>
                <w:szCs w:val="20"/>
              </w:rPr>
              <w:t>t</w:t>
            </w: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ów), </w:t>
            </w:r>
            <w:r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forma prawna, </w:t>
            </w: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numer w Krajowym Rejestrze Sądowym lub </w:t>
            </w:r>
            <w:r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innej ewidencji, adres siedziby, strona www, </w:t>
            </w: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adres do korespondencji</w:t>
            </w:r>
            <w:r>
              <w:rPr>
                <w:rFonts w:asciiTheme="minorHAnsi" w:eastAsia="Arial" w:hAnsiTheme="minorHAnsi" w:cs="Calibri"/>
                <w:b/>
                <w:sz w:val="20"/>
                <w:szCs w:val="20"/>
              </w:rPr>
              <w:t>, adres e-mail, numer telefonu</w:t>
            </w:r>
          </w:p>
        </w:tc>
      </w:tr>
      <w:tr w:rsidR="007B60CF" w:rsidRPr="00D97AAD" w14:paraId="615798F9" w14:textId="77777777" w:rsidTr="007B60CF">
        <w:trPr>
          <w:trHeight w:val="673"/>
        </w:trPr>
        <w:tc>
          <w:tcPr>
            <w:tcW w:w="10774" w:type="dxa"/>
            <w:gridSpan w:val="2"/>
            <w:shd w:val="clear" w:color="auto" w:fill="FFFFFF"/>
          </w:tcPr>
          <w:p w14:paraId="52932877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  <w:p w14:paraId="7284363E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  <w:p w14:paraId="5521E0A2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  <w:p w14:paraId="0FB3874A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  <w:p w14:paraId="7559CC97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  <w:p w14:paraId="110AAB3A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</w:tc>
      </w:tr>
      <w:tr w:rsidR="007B60CF" w:rsidRPr="00D97AAD" w14:paraId="338E73ED" w14:textId="77777777" w:rsidTr="007B60CF">
        <w:trPr>
          <w:trHeight w:val="993"/>
        </w:trPr>
        <w:tc>
          <w:tcPr>
            <w:tcW w:w="4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DDD9C3"/>
            <w:vAlign w:val="center"/>
          </w:tcPr>
          <w:p w14:paraId="78947E8A" w14:textId="77777777" w:rsidR="007B60CF" w:rsidRPr="00D97AAD" w:rsidRDefault="007B60CF" w:rsidP="007B60CF">
            <w:pPr>
              <w:ind w:left="176" w:hanging="176"/>
              <w:rPr>
                <w:rFonts w:asciiTheme="minorHAnsi" w:eastAsia="Arial" w:hAnsiTheme="minorHAnsi" w:cs="Calibri"/>
                <w:i/>
                <w:sz w:val="18"/>
                <w:szCs w:val="18"/>
              </w:rPr>
            </w:pP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2. </w:t>
            </w:r>
            <w:r>
              <w:rPr>
                <w:rFonts w:asciiTheme="minorHAnsi" w:eastAsia="Arial" w:hAnsiTheme="minorHAnsi" w:cs="Calibri"/>
                <w:b/>
                <w:sz w:val="20"/>
                <w:szCs w:val="20"/>
              </w:rPr>
              <w:t>D</w:t>
            </w: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ane </w:t>
            </w:r>
            <w:r>
              <w:rPr>
                <w:rFonts w:asciiTheme="minorHAnsi" w:eastAsia="Arial" w:hAnsiTheme="minorHAnsi" w:cs="Calibri"/>
                <w:b/>
                <w:sz w:val="20"/>
                <w:szCs w:val="20"/>
              </w:rPr>
              <w:t>osoby upoważnionej</w:t>
            </w: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 do składania wyjaśnień dotyczących oferty</w:t>
            </w:r>
            <w:r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 (np. </w:t>
            </w:r>
            <w:r>
              <w:rPr>
                <w:rFonts w:asciiTheme="minorHAnsi" w:eastAsia="Arial" w:hAnsiTheme="minorHAnsi" w:cs="Calibri"/>
                <w:sz w:val="18"/>
                <w:szCs w:val="18"/>
              </w:rPr>
              <w:t xml:space="preserve">imię i nazwisko, </w:t>
            </w:r>
            <w:r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numer telefonu, adres poczty elektronicznej) </w:t>
            </w:r>
          </w:p>
        </w:tc>
        <w:tc>
          <w:tcPr>
            <w:tcW w:w="6379" w:type="dxa"/>
            <w:shd w:val="clear" w:color="auto" w:fill="FFFFFF"/>
            <w:vAlign w:val="center"/>
          </w:tcPr>
          <w:p w14:paraId="73C77E86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18"/>
                <w:szCs w:val="18"/>
              </w:rPr>
            </w:pPr>
          </w:p>
          <w:p w14:paraId="474DC767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18"/>
                <w:szCs w:val="18"/>
              </w:rPr>
            </w:pPr>
          </w:p>
          <w:p w14:paraId="0DE7837A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18"/>
                <w:szCs w:val="18"/>
              </w:rPr>
            </w:pPr>
          </w:p>
          <w:p w14:paraId="05AB969F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18"/>
                <w:szCs w:val="18"/>
              </w:rPr>
            </w:pPr>
          </w:p>
          <w:p w14:paraId="22BE0730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18"/>
                <w:szCs w:val="18"/>
              </w:rPr>
            </w:pPr>
          </w:p>
          <w:p w14:paraId="6F268378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18"/>
                <w:szCs w:val="18"/>
              </w:rPr>
            </w:pPr>
          </w:p>
        </w:tc>
      </w:tr>
    </w:tbl>
    <w:p w14:paraId="2AB0049C" w14:textId="77777777" w:rsidR="00A0481C" w:rsidRDefault="00A0481C" w:rsidP="007B60CF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</w:p>
    <w:p w14:paraId="4A1E13FF" w14:textId="77777777" w:rsidR="00A0481C" w:rsidRDefault="007B60CF" w:rsidP="007B60CF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I</w:t>
      </w:r>
      <w:r>
        <w:rPr>
          <w:rFonts w:asciiTheme="minorHAnsi" w:hAnsiTheme="minorHAnsi" w:cs="Verdana"/>
          <w:b/>
          <w:bCs/>
          <w:color w:val="auto"/>
          <w:sz w:val="22"/>
          <w:szCs w:val="22"/>
        </w:rPr>
        <w:t>I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 xml:space="preserve">I. </w:t>
      </w:r>
      <w:r>
        <w:rPr>
          <w:rFonts w:asciiTheme="minorHAnsi" w:hAnsiTheme="minorHAnsi" w:cs="Verdana"/>
          <w:b/>
          <w:bCs/>
          <w:color w:val="auto"/>
          <w:sz w:val="22"/>
          <w:szCs w:val="22"/>
        </w:rPr>
        <w:t>Opis zadania</w:t>
      </w:r>
    </w:p>
    <w:p w14:paraId="7B022323" w14:textId="3DADA84B" w:rsidR="00984FF1" w:rsidRPr="007B60CF" w:rsidRDefault="00663D27" w:rsidP="00881A24">
      <w:pPr>
        <w:widowControl w:val="0"/>
        <w:autoSpaceDE w:val="0"/>
        <w:autoSpaceDN w:val="0"/>
        <w:adjustRightInd w:val="0"/>
        <w:ind w:left="-851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  <w:r w:rsidRPr="00D97AAD">
        <w:rPr>
          <w:rFonts w:asciiTheme="minorHAnsi" w:hAnsiTheme="minorHAnsi" w:cs="Verdana"/>
          <w:color w:val="auto"/>
          <w:sz w:val="20"/>
          <w:szCs w:val="20"/>
        </w:rPr>
        <w:tab/>
      </w:r>
    </w:p>
    <w:tbl>
      <w:tblPr>
        <w:tblW w:w="10774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EECE1"/>
        <w:tblLayout w:type="fixed"/>
        <w:tblLook w:val="04A0" w:firstRow="1" w:lastRow="0" w:firstColumn="1" w:lastColumn="0" w:noHBand="0" w:noVBand="1"/>
      </w:tblPr>
      <w:tblGrid>
        <w:gridCol w:w="647"/>
        <w:gridCol w:w="2078"/>
        <w:gridCol w:w="1119"/>
        <w:gridCol w:w="522"/>
        <w:gridCol w:w="599"/>
        <w:gridCol w:w="677"/>
        <w:gridCol w:w="970"/>
        <w:gridCol w:w="200"/>
        <w:gridCol w:w="814"/>
        <w:gridCol w:w="328"/>
        <w:gridCol w:w="948"/>
        <w:gridCol w:w="1872"/>
      </w:tblGrid>
      <w:tr w:rsidR="007B60CF" w:rsidRPr="00D97AAD" w14:paraId="4CC1AF2A" w14:textId="77777777" w:rsidTr="00881A24">
        <w:trPr>
          <w:trHeight w:val="377"/>
        </w:trPr>
        <w:tc>
          <w:tcPr>
            <w:tcW w:w="4366" w:type="dxa"/>
            <w:gridSpan w:val="4"/>
            <w:shd w:val="clear" w:color="auto" w:fill="DDD9C3"/>
            <w:vAlign w:val="center"/>
          </w:tcPr>
          <w:p w14:paraId="1C0ADFF7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b/>
                <w:sz w:val="20"/>
                <w:szCs w:val="20"/>
              </w:rPr>
            </w:pPr>
            <w:r>
              <w:rPr>
                <w:rFonts w:asciiTheme="minorHAnsi" w:eastAsia="Arial" w:hAnsiTheme="minorHAnsi" w:cs="Calibri"/>
                <w:b/>
                <w:sz w:val="20"/>
                <w:szCs w:val="20"/>
              </w:rPr>
              <w:t>1</w:t>
            </w: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. Tytuł zadania publicznego</w:t>
            </w:r>
          </w:p>
        </w:tc>
        <w:tc>
          <w:tcPr>
            <w:tcW w:w="6408" w:type="dxa"/>
            <w:gridSpan w:val="8"/>
            <w:shd w:val="clear" w:color="auto" w:fill="FFFFFF"/>
          </w:tcPr>
          <w:p w14:paraId="683ED015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</w:tc>
      </w:tr>
      <w:tr w:rsidR="007B60CF" w:rsidRPr="00D97AAD" w14:paraId="5BFDB4B9" w14:textId="77777777" w:rsidTr="00881A24">
        <w:trPr>
          <w:trHeight w:val="377"/>
        </w:trPr>
        <w:tc>
          <w:tcPr>
            <w:tcW w:w="4366" w:type="dxa"/>
            <w:gridSpan w:val="4"/>
            <w:tcBorders>
              <w:bottom w:val="single" w:sz="4" w:space="0" w:color="auto"/>
            </w:tcBorders>
            <w:shd w:val="clear" w:color="auto" w:fill="DDD9C3"/>
            <w:vAlign w:val="center"/>
          </w:tcPr>
          <w:p w14:paraId="3D69A990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b/>
                <w:sz w:val="20"/>
                <w:szCs w:val="20"/>
              </w:rPr>
            </w:pPr>
            <w:r>
              <w:rPr>
                <w:rFonts w:asciiTheme="minorHAnsi" w:eastAsia="Arial" w:hAnsiTheme="minorHAnsi" w:cs="Calibri"/>
                <w:b/>
                <w:sz w:val="20"/>
                <w:szCs w:val="20"/>
              </w:rPr>
              <w:lastRenderedPageBreak/>
              <w:t>2</w:t>
            </w: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. Termin realizacji zadania publicznego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shd w:val="clear" w:color="auto" w:fill="DDD9C3"/>
          </w:tcPr>
          <w:p w14:paraId="199AC1D9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sz w:val="20"/>
                <w:szCs w:val="20"/>
              </w:rPr>
              <w:t>Data rozpoczęcia</w:t>
            </w:r>
          </w:p>
        </w:tc>
        <w:tc>
          <w:tcPr>
            <w:tcW w:w="1984" w:type="dxa"/>
            <w:gridSpan w:val="3"/>
            <w:tcBorders>
              <w:bottom w:val="single" w:sz="4" w:space="0" w:color="auto"/>
            </w:tcBorders>
            <w:shd w:val="clear" w:color="auto" w:fill="FFFFFF"/>
          </w:tcPr>
          <w:p w14:paraId="610B4EB6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shd w:val="clear" w:color="auto" w:fill="DDD9C3"/>
          </w:tcPr>
          <w:p w14:paraId="09D794C1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sz w:val="20"/>
                <w:szCs w:val="20"/>
              </w:rPr>
              <w:t xml:space="preserve">Data </w:t>
            </w:r>
          </w:p>
          <w:p w14:paraId="2E727486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sz w:val="20"/>
                <w:szCs w:val="20"/>
              </w:rPr>
              <w:t>zakończenia</w:t>
            </w:r>
          </w:p>
        </w:tc>
        <w:tc>
          <w:tcPr>
            <w:tcW w:w="1872" w:type="dxa"/>
            <w:tcBorders>
              <w:bottom w:val="single" w:sz="4" w:space="0" w:color="auto"/>
            </w:tcBorders>
            <w:shd w:val="clear" w:color="auto" w:fill="FFFFFF"/>
          </w:tcPr>
          <w:p w14:paraId="77ED0C4C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</w:tc>
      </w:tr>
      <w:tr w:rsidR="007B60CF" w:rsidRPr="00D97AAD" w14:paraId="3E94868B" w14:textId="77777777" w:rsidTr="00881A24">
        <w:tblPrEx>
          <w:shd w:val="clear" w:color="auto" w:fill="auto"/>
        </w:tblPrEx>
        <w:trPr>
          <w:trHeight w:val="316"/>
        </w:trPr>
        <w:tc>
          <w:tcPr>
            <w:tcW w:w="10774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2A5F3D" w14:textId="5CEE0EB5" w:rsidR="007B60CF" w:rsidRPr="00D97AAD" w:rsidRDefault="007B60CF" w:rsidP="00363199">
            <w:pPr>
              <w:widowControl w:val="0"/>
              <w:autoSpaceDE w:val="0"/>
              <w:autoSpaceDN w:val="0"/>
              <w:adjustRightInd w:val="0"/>
              <w:ind w:left="176" w:hanging="34"/>
              <w:jc w:val="both"/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</w:pPr>
            <w:r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3</w:t>
            </w:r>
            <w:r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. </w:t>
            </w:r>
            <w:r w:rsidRPr="007B60CF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Syntetyczny opis zadania</w:t>
            </w:r>
            <w:r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 </w:t>
            </w:r>
            <w:r w:rsidRPr="007B60CF">
              <w:rPr>
                <w:rFonts w:asciiTheme="minorHAnsi" w:eastAsia="Arial" w:hAnsiTheme="minorHAnsi" w:cs="Calibri"/>
                <w:bCs/>
                <w:sz w:val="20"/>
                <w:szCs w:val="20"/>
              </w:rPr>
              <w:t>(</w:t>
            </w:r>
            <w:r>
              <w:rPr>
                <w:rFonts w:asciiTheme="minorHAnsi" w:eastAsia="Arial" w:hAnsiTheme="minorHAnsi" w:cs="Calibri"/>
                <w:bCs/>
                <w:sz w:val="20"/>
                <w:szCs w:val="20"/>
              </w:rPr>
              <w:t>n</w:t>
            </w:r>
            <w:r w:rsidRPr="007B60CF">
              <w:rPr>
                <w:rFonts w:asciiTheme="minorHAnsi" w:eastAsia="Arial" w:hAnsiTheme="minorHAnsi" w:cs="Calibri"/>
                <w:bCs/>
                <w:sz w:val="20"/>
                <w:szCs w:val="20"/>
              </w:rPr>
              <w:t>ależy wskazać i opisać:</w:t>
            </w:r>
            <w:r w:rsidR="0096107F">
              <w:rPr>
                <w:rFonts w:asciiTheme="minorHAnsi" w:eastAsia="Arial" w:hAnsiTheme="minorHAnsi" w:cs="Calibri"/>
                <w:bCs/>
                <w:sz w:val="20"/>
                <w:szCs w:val="20"/>
              </w:rPr>
              <w:t xml:space="preserve"> miejsce realizacji zadania,</w:t>
            </w:r>
            <w:r w:rsidRPr="007B60CF">
              <w:rPr>
                <w:rFonts w:asciiTheme="minorHAnsi" w:eastAsia="Arial" w:hAnsiTheme="minorHAnsi" w:cs="Calibri"/>
                <w:bCs/>
                <w:sz w:val="20"/>
                <w:szCs w:val="20"/>
              </w:rPr>
              <w:t xml:space="preserve"> grupę docelową, sposób rozwiązywania jej problemów/zaspokajania potrzeb, komplementarność z innymi </w:t>
            </w:r>
            <w:r w:rsidR="001A6371" w:rsidRPr="007B60CF">
              <w:rPr>
                <w:rFonts w:asciiTheme="minorHAnsi" w:eastAsia="Arial" w:hAnsiTheme="minorHAnsi" w:cs="Calibri"/>
                <w:bCs/>
                <w:sz w:val="20"/>
                <w:szCs w:val="20"/>
              </w:rPr>
              <w:t xml:space="preserve">działaniami </w:t>
            </w:r>
            <w:r w:rsidRPr="007B60CF">
              <w:rPr>
                <w:rFonts w:asciiTheme="minorHAnsi" w:eastAsia="Arial" w:hAnsiTheme="minorHAnsi" w:cs="Calibri"/>
                <w:bCs/>
                <w:sz w:val="20"/>
                <w:szCs w:val="20"/>
              </w:rPr>
              <w:t>podejmowanymi przez organizację lub inne podmioty</w:t>
            </w:r>
            <w:r w:rsidR="00E35615">
              <w:rPr>
                <w:rFonts w:asciiTheme="minorHAnsi" w:eastAsia="Arial" w:hAnsiTheme="minorHAnsi" w:cs="Calibri"/>
                <w:bCs/>
                <w:sz w:val="20"/>
                <w:szCs w:val="20"/>
              </w:rPr>
              <w:t>)</w:t>
            </w:r>
          </w:p>
        </w:tc>
      </w:tr>
      <w:tr w:rsidR="007B60CF" w:rsidRPr="00D97AAD" w14:paraId="7D94CAC2" w14:textId="77777777" w:rsidTr="00881A24">
        <w:tblPrEx>
          <w:shd w:val="clear" w:color="auto" w:fill="auto"/>
        </w:tblPrEx>
        <w:trPr>
          <w:trHeight w:val="681"/>
        </w:trPr>
        <w:tc>
          <w:tcPr>
            <w:tcW w:w="10774" w:type="dxa"/>
            <w:gridSpan w:val="1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FA651A" w14:textId="77777777" w:rsidR="007B60CF" w:rsidRPr="00D97AAD" w:rsidRDefault="007B60CF" w:rsidP="007B60C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3B0571C9" w14:textId="77777777" w:rsidR="007B60CF" w:rsidRPr="00D97AAD" w:rsidRDefault="007B60CF" w:rsidP="007B60C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5AEAEF9B" w14:textId="77777777" w:rsidR="007B60CF" w:rsidRPr="00D97AAD" w:rsidRDefault="007B60CF" w:rsidP="007B60C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01F6E102" w14:textId="77777777" w:rsidR="007B60CF" w:rsidRPr="00D97AAD" w:rsidRDefault="007B60CF" w:rsidP="007B60C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7722B914" w14:textId="77777777" w:rsidR="007B60CF" w:rsidRDefault="007B60CF" w:rsidP="007B60C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0A232CAE" w14:textId="77777777" w:rsidR="00E07C9D" w:rsidRPr="00D97AAD" w:rsidRDefault="00E07C9D" w:rsidP="007B60C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0275D5B9" w14:textId="77777777" w:rsidR="007B60CF" w:rsidRPr="00D97AAD" w:rsidRDefault="007B60CF" w:rsidP="007B60C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7B60CF" w:rsidRPr="00D97AAD" w14:paraId="48D53868" w14:textId="77777777" w:rsidTr="00881A24">
        <w:tblPrEx>
          <w:shd w:val="clear" w:color="auto" w:fill="auto"/>
        </w:tblPrEx>
        <w:trPr>
          <w:trHeight w:val="121"/>
        </w:trPr>
        <w:tc>
          <w:tcPr>
            <w:tcW w:w="10774" w:type="dxa"/>
            <w:gridSpan w:val="1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33694B" w14:textId="77777777" w:rsidR="007B60CF" w:rsidRPr="007B60CF" w:rsidRDefault="007B60CF" w:rsidP="007B60CF">
            <w:pPr>
              <w:rPr>
                <w:rFonts w:asciiTheme="minorHAnsi" w:eastAsia="Arial" w:hAnsiTheme="minorHAnsi" w:cs="Calibri"/>
                <w:b/>
                <w:sz w:val="20"/>
                <w:szCs w:val="20"/>
              </w:rPr>
            </w:pPr>
            <w:r w:rsidRPr="007B60CF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4. </w:t>
            </w:r>
            <w:r>
              <w:rPr>
                <w:rFonts w:asciiTheme="minorHAnsi" w:eastAsia="Arial" w:hAnsiTheme="minorHAnsi" w:cs="Calibri"/>
                <w:b/>
                <w:sz w:val="20"/>
                <w:szCs w:val="20"/>
              </w:rPr>
              <w:t>Plan i h</w:t>
            </w:r>
            <w:r w:rsidRPr="007B60CF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armonogram </w:t>
            </w:r>
            <w:r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działań </w:t>
            </w:r>
            <w:r w:rsidRPr="007B60CF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na rok ………………. </w:t>
            </w:r>
          </w:p>
          <w:p w14:paraId="5F5B338B" w14:textId="7A71E6D6" w:rsidR="007B60CF" w:rsidRPr="007B60CF" w:rsidRDefault="005F0A17" w:rsidP="002D437A">
            <w:pPr>
              <w:widowControl w:val="0"/>
              <w:autoSpaceDE w:val="0"/>
              <w:autoSpaceDN w:val="0"/>
              <w:adjustRightInd w:val="0"/>
              <w:ind w:left="176" w:hanging="34"/>
              <w:rPr>
                <w:rFonts w:asciiTheme="minorHAnsi" w:hAnsiTheme="minorHAnsi" w:cs="Calibri"/>
                <w:sz w:val="22"/>
                <w:szCs w:val="22"/>
              </w:rPr>
            </w:pPr>
            <w:r>
              <w:rPr>
                <w:rFonts w:asciiTheme="minorHAnsi" w:eastAsia="Arial" w:hAnsiTheme="minorHAnsi" w:cs="Calibri"/>
                <w:bCs/>
                <w:sz w:val="20"/>
                <w:szCs w:val="20"/>
              </w:rPr>
              <w:t>(n</w:t>
            </w:r>
            <w:r w:rsidR="007B60CF" w:rsidRPr="007B60CF">
              <w:rPr>
                <w:rFonts w:asciiTheme="minorHAnsi" w:eastAsia="Arial" w:hAnsiTheme="minorHAnsi" w:cs="Calibri"/>
                <w:bCs/>
                <w:sz w:val="20"/>
                <w:szCs w:val="20"/>
              </w:rPr>
              <w:t>ależy wymienić i opisać w porządku logicznym wszystkie planowan</w:t>
            </w:r>
            <w:r w:rsidR="002D437A">
              <w:rPr>
                <w:rFonts w:asciiTheme="minorHAnsi" w:eastAsia="Arial" w:hAnsiTheme="minorHAnsi" w:cs="Calibri"/>
                <w:bCs/>
                <w:sz w:val="20"/>
                <w:szCs w:val="20"/>
              </w:rPr>
              <w:t>e w ofercie działania oraz określić</w:t>
            </w:r>
            <w:r w:rsidR="007B60CF" w:rsidRPr="007B60CF">
              <w:rPr>
                <w:rFonts w:asciiTheme="minorHAnsi" w:eastAsia="Arial" w:hAnsiTheme="minorHAnsi" w:cs="Calibri"/>
                <w:bCs/>
                <w:sz w:val="20"/>
                <w:szCs w:val="20"/>
              </w:rPr>
              <w:t xml:space="preserve"> ich uczestników</w:t>
            </w:r>
            <w:r w:rsidR="007B60CF" w:rsidRPr="007B60CF">
              <w:rPr>
                <w:rFonts w:asciiTheme="minorHAnsi" w:hAnsiTheme="minorHAnsi" w:cs="Calibri"/>
                <w:sz w:val="22"/>
                <w:szCs w:val="22"/>
              </w:rPr>
              <w:t xml:space="preserve"> </w:t>
            </w:r>
            <w:r w:rsidR="002D437A">
              <w:rPr>
                <w:rFonts w:asciiTheme="minorHAnsi" w:hAnsiTheme="minorHAnsi" w:cs="Calibri"/>
                <w:sz w:val="22"/>
                <w:szCs w:val="22"/>
              </w:rPr>
              <w:t>i</w:t>
            </w:r>
            <w:r w:rsidR="007B60CF" w:rsidRPr="007B60CF">
              <w:rPr>
                <w:rFonts w:asciiTheme="minorHAnsi" w:eastAsia="Arial" w:hAnsiTheme="minorHAnsi" w:cs="Calibri"/>
                <w:bCs/>
                <w:sz w:val="20"/>
                <w:szCs w:val="20"/>
              </w:rPr>
              <w:t xml:space="preserve"> miejsce</w:t>
            </w:r>
            <w:r w:rsidR="007B60CF" w:rsidRPr="007B60CF">
              <w:rPr>
                <w:rFonts w:asciiTheme="minorHAnsi" w:hAnsiTheme="minorHAnsi" w:cs="Calibri"/>
                <w:sz w:val="22"/>
                <w:szCs w:val="22"/>
              </w:rPr>
              <w:t xml:space="preserve"> </w:t>
            </w:r>
            <w:r>
              <w:rPr>
                <w:rFonts w:asciiTheme="minorHAnsi" w:eastAsia="Arial" w:hAnsiTheme="minorHAnsi" w:cs="Calibri"/>
                <w:bCs/>
                <w:sz w:val="20"/>
                <w:szCs w:val="20"/>
              </w:rPr>
              <w:t>ich realizacji</w:t>
            </w:r>
            <w:r w:rsidR="007B60CF" w:rsidRPr="007B60CF">
              <w:rPr>
                <w:rFonts w:asciiTheme="minorHAnsi" w:eastAsia="Arial" w:hAnsiTheme="minorHAnsi" w:cs="Calibri"/>
                <w:bCs/>
                <w:sz w:val="20"/>
                <w:szCs w:val="20"/>
              </w:rPr>
              <w:t>)</w:t>
            </w:r>
          </w:p>
        </w:tc>
      </w:tr>
      <w:tr w:rsidR="00416F88" w:rsidRPr="00D97AAD" w14:paraId="7CE8AD4B" w14:textId="77777777" w:rsidTr="00881A2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72"/>
        </w:trPr>
        <w:tc>
          <w:tcPr>
            <w:tcW w:w="647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DDD9C3"/>
          </w:tcPr>
          <w:p w14:paraId="100CE0EB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0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591D4E98" w14:textId="77777777" w:rsidR="00416F88" w:rsidRPr="00D97AAD" w:rsidRDefault="00416F88" w:rsidP="00416F88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73200B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Nazwa działania</w:t>
            </w:r>
          </w:p>
        </w:tc>
        <w:tc>
          <w:tcPr>
            <w:tcW w:w="224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545CF209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416F88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Opis</w:t>
            </w:r>
          </w:p>
        </w:tc>
        <w:tc>
          <w:tcPr>
            <w:tcW w:w="184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/>
          </w:tcPr>
          <w:p w14:paraId="0CBE34CA" w14:textId="77777777" w:rsidR="00416F88" w:rsidRPr="0073200B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2"/>
              </w:rPr>
            </w:pPr>
          </w:p>
        </w:tc>
        <w:tc>
          <w:tcPr>
            <w:tcW w:w="11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DDD9C3"/>
            <w:vAlign w:val="center"/>
          </w:tcPr>
          <w:p w14:paraId="77FBE3F9" w14:textId="77777777" w:rsidR="00416F88" w:rsidRPr="00D97AAD" w:rsidRDefault="00416F88" w:rsidP="00416F88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  <w:vertAlign w:val="superscript"/>
              </w:rPr>
            </w:pPr>
            <w:r w:rsidRPr="00416F88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Planowany termin realizacji</w:t>
            </w:r>
            <w:r w:rsidRPr="0073200B">
              <w:rPr>
                <w:rFonts w:asciiTheme="minorHAnsi" w:hAnsiTheme="minorHAnsi" w:cs="Calibri"/>
                <w:b/>
                <w:color w:val="auto"/>
                <w:sz w:val="20"/>
                <w:szCs w:val="22"/>
              </w:rPr>
              <w:t xml:space="preserve"> </w:t>
            </w:r>
          </w:p>
        </w:tc>
        <w:tc>
          <w:tcPr>
            <w:tcW w:w="28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DDD9C3"/>
            <w:vAlign w:val="center"/>
          </w:tcPr>
          <w:p w14:paraId="1565C950" w14:textId="77777777" w:rsidR="00416F88" w:rsidRPr="0073200B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2"/>
              </w:rPr>
            </w:pPr>
            <w:r w:rsidRPr="0073200B">
              <w:rPr>
                <w:rFonts w:asciiTheme="minorHAnsi" w:hAnsiTheme="minorHAnsi" w:cs="Calibri"/>
                <w:b/>
                <w:color w:val="auto"/>
                <w:sz w:val="20"/>
                <w:szCs w:val="22"/>
              </w:rPr>
              <w:t>Zakres działania realizowany przez podmiot niebędący stroną umowy</w:t>
            </w:r>
            <w:r w:rsidRPr="0073200B">
              <w:rPr>
                <w:rStyle w:val="Odwoanieprzypisudolnego"/>
                <w:rFonts w:asciiTheme="minorHAnsi" w:hAnsiTheme="minorHAnsi" w:cs="Calibri"/>
                <w:color w:val="auto"/>
                <w:sz w:val="20"/>
                <w:szCs w:val="22"/>
              </w:rPr>
              <w:footnoteReference w:id="2"/>
            </w:r>
            <w:r w:rsidRPr="0073200B">
              <w:rPr>
                <w:rFonts w:asciiTheme="minorHAnsi" w:hAnsiTheme="minorHAnsi" w:cs="Calibri"/>
                <w:color w:val="auto"/>
                <w:sz w:val="20"/>
                <w:szCs w:val="22"/>
                <w:vertAlign w:val="superscript"/>
              </w:rPr>
              <w:t>)</w:t>
            </w:r>
          </w:p>
        </w:tc>
      </w:tr>
      <w:tr w:rsidR="00416F88" w:rsidRPr="00D97AAD" w14:paraId="0DE8FA98" w14:textId="77777777" w:rsidTr="00881A2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690"/>
        </w:trPr>
        <w:tc>
          <w:tcPr>
            <w:tcW w:w="647" w:type="dxa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</w:tcPr>
          <w:p w14:paraId="054D0F09" w14:textId="77777777" w:rsidR="00416F88" w:rsidRPr="0073200B" w:rsidRDefault="00416F88" w:rsidP="00D77967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  <w:r w:rsidRPr="0073200B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Lp.</w:t>
            </w:r>
          </w:p>
        </w:tc>
        <w:tc>
          <w:tcPr>
            <w:tcW w:w="2078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78467840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240" w:type="dxa"/>
            <w:gridSpan w:val="3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428020FE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1847" w:type="dxa"/>
            <w:gridSpan w:val="3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</w:tcPr>
          <w:p w14:paraId="487E7FEC" w14:textId="3CAFC1A2" w:rsidR="00416F88" w:rsidRPr="00D97AAD" w:rsidRDefault="00006192" w:rsidP="00416F88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Grupa docelowa</w:t>
            </w:r>
            <w:r w:rsidR="00B90AA0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142" w:type="dxa"/>
            <w:gridSpan w:val="2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14:paraId="37FE5DCC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820" w:type="dxa"/>
            <w:gridSpan w:val="2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14:paraId="34612584" w14:textId="77777777" w:rsidR="00416F88" w:rsidRPr="00D97AAD" w:rsidRDefault="00416F88" w:rsidP="00416F88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3A2508" w:rsidRPr="00D97AAD" w14:paraId="1DD1641E" w14:textId="77777777" w:rsidTr="00881A2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647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DDD9C3"/>
          </w:tcPr>
          <w:p w14:paraId="3DE25131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14:paraId="2E519294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078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A710013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14:paraId="2C1C973F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240" w:type="dxa"/>
            <w:gridSpan w:val="3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14:paraId="5FE30428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14:paraId="23235C2F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47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E942EE6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142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35D7ED65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82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7BB0C3D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3A2508" w:rsidRPr="00D97AAD" w14:paraId="7C299FE4" w14:textId="77777777" w:rsidTr="00881A2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71"/>
        </w:trPr>
        <w:tc>
          <w:tcPr>
            <w:tcW w:w="647" w:type="dxa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04FA9237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80E1E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2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64D248F9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47" w:type="dxa"/>
            <w:gridSpan w:val="3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2465B82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142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0318F61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820" w:type="dxa"/>
            <w:gridSpan w:val="2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856272C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3A2508" w:rsidRPr="00D97AAD" w14:paraId="0CC419B1" w14:textId="77777777" w:rsidTr="00881A2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51"/>
        </w:trPr>
        <w:tc>
          <w:tcPr>
            <w:tcW w:w="647" w:type="dxa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DDD9C3"/>
            <w:vAlign w:val="center"/>
          </w:tcPr>
          <w:p w14:paraId="63E7F705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  <w:p w14:paraId="54FC6B22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2A6DBE7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14:paraId="064F23FC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24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14:paraId="25241FCA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14:paraId="75E4466C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47" w:type="dxa"/>
            <w:gridSpan w:val="3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16E865C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18254B45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14:paraId="69C5535B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820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21BBA3A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3A2508" w:rsidRPr="00D97AAD" w14:paraId="14D067D4" w14:textId="77777777" w:rsidTr="00881A2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79"/>
        </w:trPr>
        <w:tc>
          <w:tcPr>
            <w:tcW w:w="647" w:type="dxa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DDD9C3"/>
            <w:vAlign w:val="center"/>
          </w:tcPr>
          <w:p w14:paraId="5A1A4DE0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E2A7B84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24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14:paraId="7ED15B6E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47" w:type="dxa"/>
            <w:gridSpan w:val="3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0AD7B0E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5A5697BC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820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707E45C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3A2508" w:rsidRPr="00D97AAD" w14:paraId="59BA7CBE" w14:textId="77777777" w:rsidTr="00881A2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90"/>
        </w:trPr>
        <w:tc>
          <w:tcPr>
            <w:tcW w:w="647" w:type="dxa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DDD9C3"/>
            <w:vAlign w:val="center"/>
          </w:tcPr>
          <w:p w14:paraId="1A2BF1A8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2E27201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24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14:paraId="643C5E23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47" w:type="dxa"/>
            <w:gridSpan w:val="3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AF45361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0A2FBB4F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820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4317DF8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3A2508" w:rsidRPr="00D97AAD" w14:paraId="0687B7FA" w14:textId="77777777" w:rsidTr="00881A2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833"/>
        </w:trPr>
        <w:tc>
          <w:tcPr>
            <w:tcW w:w="64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62506335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ACE75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14:paraId="70CF2F0D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14:paraId="574CE9AD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14:paraId="3CAD77AD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65D4FBEA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47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6D13891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373F67C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82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2C3A46C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3A2508" w:rsidRPr="00D97AAD" w14:paraId="14046C5D" w14:textId="77777777" w:rsidTr="00881A2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45"/>
        </w:trPr>
        <w:tc>
          <w:tcPr>
            <w:tcW w:w="64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1FA9A526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A31668A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240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4379DC3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47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AC35AE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942702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82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A9468D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E07C9D" w:rsidRPr="00D97AAD" w14:paraId="63FDD697" w14:textId="77777777" w:rsidTr="00881A24">
        <w:tblPrEx>
          <w:shd w:val="clear" w:color="auto" w:fill="auto"/>
        </w:tblPrEx>
        <w:tc>
          <w:tcPr>
            <w:tcW w:w="10774" w:type="dxa"/>
            <w:gridSpan w:val="12"/>
            <w:shd w:val="clear" w:color="auto" w:fill="DDD9C3"/>
          </w:tcPr>
          <w:p w14:paraId="15A591D6" w14:textId="77777777" w:rsidR="00E07C9D" w:rsidRDefault="00E07C9D" w:rsidP="00E07C9D">
            <w:pPr>
              <w:ind w:left="317" w:hanging="283"/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5. Opis zakładanych rezultatów realizacji zadania publicznego </w:t>
            </w:r>
          </w:p>
          <w:p w14:paraId="0BD88900" w14:textId="383BCC5A" w:rsidR="00E07C9D" w:rsidRPr="00020756" w:rsidRDefault="00020756" w:rsidP="00E07C9D">
            <w:pPr>
              <w:ind w:right="567"/>
              <w:rPr>
                <w:rFonts w:asciiTheme="minorHAnsi" w:hAnsiTheme="minorHAnsi" w:cstheme="minorHAnsi"/>
                <w:sz w:val="20"/>
                <w:szCs w:val="20"/>
              </w:rPr>
            </w:pPr>
            <w:r w:rsidRPr="00020756">
              <w:rPr>
                <w:rFonts w:asciiTheme="minorHAnsi" w:hAnsiTheme="minorHAnsi" w:cstheme="minorHAnsi"/>
                <w:sz w:val="20"/>
                <w:szCs w:val="20"/>
              </w:rPr>
              <w:t>(n</w:t>
            </w:r>
            <w:r w:rsidR="00E07C9D" w:rsidRPr="00020756">
              <w:rPr>
                <w:rFonts w:asciiTheme="minorHAnsi" w:hAnsiTheme="minorHAnsi" w:cstheme="minorHAnsi"/>
                <w:sz w:val="20"/>
                <w:szCs w:val="20"/>
              </w:rPr>
              <w:t>ależy opisać:</w:t>
            </w:r>
          </w:p>
          <w:p w14:paraId="0D0C78B4" w14:textId="77777777" w:rsidR="00E07C9D" w:rsidRPr="00020756" w:rsidRDefault="00E07C9D" w:rsidP="00C86523">
            <w:pPr>
              <w:pStyle w:val="Akapitzlist"/>
              <w:numPr>
                <w:ilvl w:val="0"/>
                <w:numId w:val="37"/>
              </w:numPr>
              <w:spacing w:after="160" w:line="259" w:lineRule="auto"/>
              <w:ind w:right="567"/>
              <w:rPr>
                <w:rFonts w:asciiTheme="minorHAnsi" w:hAnsiTheme="minorHAnsi" w:cstheme="minorHAnsi"/>
                <w:sz w:val="20"/>
                <w:szCs w:val="20"/>
              </w:rPr>
            </w:pPr>
            <w:r w:rsidRPr="00020756">
              <w:rPr>
                <w:rFonts w:asciiTheme="minorHAnsi" w:hAnsiTheme="minorHAnsi" w:cstheme="minorHAnsi"/>
                <w:sz w:val="20"/>
                <w:szCs w:val="20"/>
              </w:rPr>
              <w:t>co będzie bezpośrednim efektem (materialne „produkty” lub „usługi” zrealizowane na rzecz uczestników zadania) realizacji oferty?</w:t>
            </w:r>
          </w:p>
          <w:p w14:paraId="327F519B" w14:textId="77777777" w:rsidR="00E07C9D" w:rsidRPr="00020756" w:rsidRDefault="00E07C9D" w:rsidP="00C86523">
            <w:pPr>
              <w:pStyle w:val="Akapitzlist"/>
              <w:numPr>
                <w:ilvl w:val="0"/>
                <w:numId w:val="37"/>
              </w:numPr>
              <w:spacing w:after="160" w:line="259" w:lineRule="auto"/>
              <w:ind w:right="567"/>
              <w:rPr>
                <w:rFonts w:asciiTheme="minorHAnsi" w:hAnsiTheme="minorHAnsi" w:cstheme="minorHAnsi"/>
                <w:sz w:val="20"/>
                <w:szCs w:val="20"/>
              </w:rPr>
            </w:pPr>
            <w:r w:rsidRPr="00020756">
              <w:rPr>
                <w:rFonts w:asciiTheme="minorHAnsi" w:hAnsiTheme="minorHAnsi" w:cstheme="minorHAnsi"/>
                <w:sz w:val="20"/>
                <w:szCs w:val="20"/>
              </w:rPr>
              <w:t>jaka zmiana społeczna zostanie osiągnięta poprzez realizację zadania?</w:t>
            </w:r>
          </w:p>
          <w:p w14:paraId="596A7455" w14:textId="691B5DB4" w:rsidR="00E07C9D" w:rsidRPr="00E07C9D" w:rsidRDefault="00E07C9D" w:rsidP="00C86523">
            <w:pPr>
              <w:pStyle w:val="Akapitzlist"/>
              <w:numPr>
                <w:ilvl w:val="0"/>
                <w:numId w:val="37"/>
              </w:numPr>
              <w:spacing w:after="160" w:line="259" w:lineRule="auto"/>
              <w:ind w:right="567"/>
              <w:rPr>
                <w:i/>
                <w:sz w:val="20"/>
              </w:rPr>
            </w:pPr>
            <w:r w:rsidRPr="00020756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czy przewidywane jest wykorzystanie rezultatów osiągniętych w trakcie realizacji oferty w dalszych działaniach </w:t>
            </w:r>
            <w:r w:rsidRPr="00020756">
              <w:rPr>
                <w:rFonts w:asciiTheme="minorHAnsi" w:hAnsiTheme="minorHAnsi" w:cstheme="minorHAnsi"/>
                <w:iCs/>
                <w:sz w:val="20"/>
                <w:szCs w:val="20"/>
              </w:rPr>
              <w:lastRenderedPageBreak/>
              <w:t>organizacji? – trwałość rezultatów zadania</w:t>
            </w:r>
            <w:r w:rsidR="00020756" w:rsidRPr="00020756">
              <w:rPr>
                <w:rFonts w:asciiTheme="minorHAnsi" w:hAnsiTheme="minorHAnsi" w:cstheme="minorHAnsi"/>
                <w:iCs/>
                <w:sz w:val="20"/>
                <w:szCs w:val="20"/>
              </w:rPr>
              <w:t>)</w:t>
            </w:r>
          </w:p>
        </w:tc>
      </w:tr>
      <w:tr w:rsidR="00E07C9D" w:rsidRPr="00D97AAD" w14:paraId="1AD37C73" w14:textId="77777777" w:rsidTr="00881A24">
        <w:tblPrEx>
          <w:shd w:val="clear" w:color="auto" w:fill="auto"/>
        </w:tblPrEx>
        <w:tc>
          <w:tcPr>
            <w:tcW w:w="10774" w:type="dxa"/>
            <w:gridSpan w:val="12"/>
            <w:shd w:val="clear" w:color="auto" w:fill="FFFFFF" w:themeFill="background1"/>
          </w:tcPr>
          <w:p w14:paraId="1C1E4669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14:paraId="507FDEAB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14:paraId="548E2C9F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14:paraId="6D52BC2E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14:paraId="1A0A2A8C" w14:textId="77777777" w:rsidR="00E07C9D" w:rsidRDefault="00E07C9D" w:rsidP="00323E2F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14:paraId="130EFDD3" w14:textId="77777777" w:rsidR="003A2508" w:rsidRDefault="003A2508" w:rsidP="00323E2F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14:paraId="412C4DA3" w14:textId="77777777" w:rsidR="003A2508" w:rsidRDefault="003A2508" w:rsidP="00323E2F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14:paraId="5BAB32B7" w14:textId="77777777" w:rsidR="003A2508" w:rsidRPr="00D97AAD" w:rsidRDefault="003A2508" w:rsidP="00323E2F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14:paraId="51C581C7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14:paraId="21108D55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14:paraId="130AA7C9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</w:tc>
      </w:tr>
      <w:tr w:rsidR="00E07C9D" w:rsidRPr="00D97AAD" w14:paraId="1E700E1F" w14:textId="77777777" w:rsidTr="00881A24">
        <w:tblPrEx>
          <w:shd w:val="clear" w:color="auto" w:fill="auto"/>
        </w:tblPrEx>
        <w:trPr>
          <w:trHeight w:val="373"/>
        </w:trPr>
        <w:tc>
          <w:tcPr>
            <w:tcW w:w="10774" w:type="dxa"/>
            <w:gridSpan w:val="12"/>
            <w:shd w:val="clear" w:color="auto" w:fill="DDD9C3"/>
            <w:vAlign w:val="center"/>
          </w:tcPr>
          <w:p w14:paraId="3E5A049F" w14:textId="2195C19F" w:rsidR="00E07C9D" w:rsidRPr="00D97AAD" w:rsidRDefault="00CA784B" w:rsidP="00323E2F">
            <w:pPr>
              <w:rPr>
                <w:rFonts w:asciiTheme="minorHAnsi" w:hAnsiTheme="minorHAnsi" w:cs="Calibri"/>
                <w:color w:val="auto"/>
                <w:sz w:val="22"/>
                <w:szCs w:val="22"/>
                <w:vertAlign w:val="superscript"/>
              </w:rPr>
            </w:pPr>
            <w:r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6. </w:t>
            </w:r>
            <w:r w:rsidR="00E07C9D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Dodatkowe informacje dotyczące rezultatów realizacji zadania publicznego</w:t>
            </w:r>
            <w:r w:rsidR="00E07C9D" w:rsidRPr="005C7C7D">
              <w:rPr>
                <w:rStyle w:val="Odwoanieprzypisudolnego"/>
                <w:rFonts w:asciiTheme="minorHAnsi" w:eastAsia="Arial" w:hAnsiTheme="minorHAnsi" w:cs="Calibri"/>
                <w:bCs/>
                <w:sz w:val="20"/>
                <w:szCs w:val="20"/>
              </w:rPr>
              <w:footnoteReference w:id="3"/>
            </w:r>
            <w:r w:rsidR="00E07C9D" w:rsidRPr="005C7C7D">
              <w:rPr>
                <w:rFonts w:asciiTheme="minorHAnsi" w:eastAsia="Arial" w:hAnsiTheme="minorHAnsi" w:cs="Calibri"/>
                <w:bCs/>
                <w:sz w:val="20"/>
                <w:szCs w:val="20"/>
                <w:vertAlign w:val="superscript"/>
              </w:rPr>
              <w:t>)</w:t>
            </w:r>
          </w:p>
        </w:tc>
      </w:tr>
      <w:tr w:rsidR="00E07C9D" w:rsidRPr="00D97AAD" w14:paraId="4C49F77C" w14:textId="77777777" w:rsidTr="00881A24">
        <w:tblPrEx>
          <w:shd w:val="clear" w:color="auto" w:fill="auto"/>
        </w:tblPrEx>
        <w:tc>
          <w:tcPr>
            <w:tcW w:w="3844" w:type="dxa"/>
            <w:gridSpan w:val="3"/>
            <w:shd w:val="clear" w:color="auto" w:fill="DDD9C3"/>
            <w:vAlign w:val="center"/>
          </w:tcPr>
          <w:p w14:paraId="4BDA843E" w14:textId="77777777" w:rsidR="00E07C9D" w:rsidRPr="00D97AAD" w:rsidRDefault="00E07C9D" w:rsidP="00323E2F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  <w:vertAlign w:val="superscript"/>
              </w:rPr>
            </w:pP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Nazwa rezultatu</w:t>
            </w:r>
          </w:p>
        </w:tc>
        <w:tc>
          <w:tcPr>
            <w:tcW w:w="2768" w:type="dxa"/>
            <w:gridSpan w:val="4"/>
            <w:shd w:val="clear" w:color="auto" w:fill="DDD9C3"/>
            <w:vAlign w:val="center"/>
          </w:tcPr>
          <w:p w14:paraId="19101538" w14:textId="77777777" w:rsidR="00E07C9D" w:rsidRPr="00D97AAD" w:rsidRDefault="00E07C9D" w:rsidP="00323E2F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Planowany poziom osiągnięcia rezultatów (wartość docelowa)</w:t>
            </w:r>
          </w:p>
        </w:tc>
        <w:tc>
          <w:tcPr>
            <w:tcW w:w="4162" w:type="dxa"/>
            <w:gridSpan w:val="5"/>
            <w:shd w:val="clear" w:color="auto" w:fill="DDD9C3"/>
            <w:vAlign w:val="center"/>
          </w:tcPr>
          <w:p w14:paraId="190ABEE4" w14:textId="77777777" w:rsidR="00E07C9D" w:rsidRPr="00D97AAD" w:rsidRDefault="00E07C9D" w:rsidP="00323E2F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Sposób monitorowania rezultatów</w:t>
            </w: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 </w:t>
            </w: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/</w:t>
            </w: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 </w:t>
            </w: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źródło informacji o osiągnięciu wskaźnika</w:t>
            </w:r>
          </w:p>
        </w:tc>
      </w:tr>
      <w:tr w:rsidR="00E07C9D" w:rsidRPr="00D97AAD" w14:paraId="01CFDB68" w14:textId="77777777" w:rsidTr="00881A24">
        <w:tblPrEx>
          <w:shd w:val="clear" w:color="auto" w:fill="auto"/>
        </w:tblPrEx>
        <w:tc>
          <w:tcPr>
            <w:tcW w:w="3844" w:type="dxa"/>
            <w:gridSpan w:val="3"/>
            <w:shd w:val="clear" w:color="auto" w:fill="auto"/>
          </w:tcPr>
          <w:p w14:paraId="4CA834E6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  <w:p w14:paraId="6C024820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  <w:p w14:paraId="2E95D508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  <w:tc>
          <w:tcPr>
            <w:tcW w:w="2768" w:type="dxa"/>
            <w:gridSpan w:val="4"/>
            <w:shd w:val="clear" w:color="auto" w:fill="auto"/>
          </w:tcPr>
          <w:p w14:paraId="451A72D7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  <w:tc>
          <w:tcPr>
            <w:tcW w:w="4162" w:type="dxa"/>
            <w:gridSpan w:val="5"/>
            <w:shd w:val="clear" w:color="auto" w:fill="auto"/>
          </w:tcPr>
          <w:p w14:paraId="22B48144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</w:tr>
      <w:tr w:rsidR="00E07C9D" w:rsidRPr="00D97AAD" w14:paraId="542193F0" w14:textId="77777777" w:rsidTr="00881A24">
        <w:tblPrEx>
          <w:shd w:val="clear" w:color="auto" w:fill="auto"/>
        </w:tblPrEx>
        <w:tc>
          <w:tcPr>
            <w:tcW w:w="3844" w:type="dxa"/>
            <w:gridSpan w:val="3"/>
            <w:shd w:val="clear" w:color="auto" w:fill="auto"/>
          </w:tcPr>
          <w:p w14:paraId="1E20E61F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  <w:p w14:paraId="6F28F5B9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  <w:p w14:paraId="1167AF79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  <w:tc>
          <w:tcPr>
            <w:tcW w:w="2768" w:type="dxa"/>
            <w:gridSpan w:val="4"/>
            <w:shd w:val="clear" w:color="auto" w:fill="auto"/>
          </w:tcPr>
          <w:p w14:paraId="51C372C6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  <w:tc>
          <w:tcPr>
            <w:tcW w:w="4162" w:type="dxa"/>
            <w:gridSpan w:val="5"/>
            <w:shd w:val="clear" w:color="auto" w:fill="auto"/>
          </w:tcPr>
          <w:p w14:paraId="5216EA26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</w:tr>
      <w:tr w:rsidR="00E07C9D" w:rsidRPr="00D97AAD" w14:paraId="1BB7FA7C" w14:textId="77777777" w:rsidTr="00881A24">
        <w:tblPrEx>
          <w:shd w:val="clear" w:color="auto" w:fill="auto"/>
        </w:tblPrEx>
        <w:tc>
          <w:tcPr>
            <w:tcW w:w="3844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273539C0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  <w:p w14:paraId="3FF5533E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  <w:p w14:paraId="418738DB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  <w:tc>
          <w:tcPr>
            <w:tcW w:w="2768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7B9D0066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  <w:tc>
          <w:tcPr>
            <w:tcW w:w="4162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12536E6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</w:tr>
      <w:tr w:rsidR="00432DA9" w:rsidRPr="00282479" w14:paraId="08292EA9" w14:textId="77777777" w:rsidTr="00881A24">
        <w:tblPrEx>
          <w:shd w:val="clear" w:color="auto" w:fill="auto"/>
        </w:tblPrEx>
        <w:trPr>
          <w:trHeight w:val="450"/>
        </w:trPr>
        <w:tc>
          <w:tcPr>
            <w:tcW w:w="10774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0D4BFE" w14:textId="048CF06D" w:rsidR="00432DA9" w:rsidRPr="00282479" w:rsidRDefault="00881A24" w:rsidP="00F530F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</w:pPr>
            <w:r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  </w:t>
            </w:r>
            <w:r w:rsidR="00CA784B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7</w:t>
            </w:r>
            <w:r w:rsidR="00432DA9" w:rsidRPr="00282479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. Wybór realizatorów projektów</w:t>
            </w:r>
          </w:p>
        </w:tc>
      </w:tr>
      <w:tr w:rsidR="00432DA9" w:rsidRPr="00282479" w14:paraId="3F7DD98E" w14:textId="77777777" w:rsidTr="00881A24">
        <w:tblPrEx>
          <w:shd w:val="clear" w:color="auto" w:fill="auto"/>
        </w:tblPrEx>
        <w:trPr>
          <w:trHeight w:val="275"/>
        </w:trPr>
        <w:tc>
          <w:tcPr>
            <w:tcW w:w="10774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EFC5A3" w14:textId="4F323581" w:rsidR="00432DA9" w:rsidRPr="00282479" w:rsidRDefault="00432DA9" w:rsidP="00BA37C9">
            <w:pPr>
              <w:jc w:val="both"/>
              <w:rPr>
                <w:rFonts w:asciiTheme="minorHAnsi" w:hAnsiTheme="minorHAnsi" w:cs="Calibri"/>
                <w:b/>
                <w:sz w:val="20"/>
                <w:szCs w:val="20"/>
              </w:rPr>
            </w:pPr>
            <w:r w:rsidRPr="00282479">
              <w:rPr>
                <w:rFonts w:asciiTheme="minorHAnsi" w:hAnsiTheme="minorHAnsi" w:cs="Calibri"/>
                <w:b/>
                <w:sz w:val="20"/>
                <w:szCs w:val="20"/>
              </w:rPr>
              <w:t xml:space="preserve"> 1) Zasady i tryb przeprowadzenia konkursu na realizatorów projektów</w:t>
            </w:r>
            <w:r w:rsidRPr="00282479">
              <w:rPr>
                <w:rFonts w:asciiTheme="minorHAnsi" w:eastAsia="Arial" w:hAnsiTheme="minorHAnsi" w:cs="Calibri"/>
                <w:sz w:val="18"/>
                <w:szCs w:val="18"/>
              </w:rPr>
              <w:t xml:space="preserve">, </w:t>
            </w:r>
            <w:r w:rsidRPr="00282479">
              <w:rPr>
                <w:rFonts w:asciiTheme="minorHAnsi" w:hAnsiTheme="minorHAnsi" w:cs="Calibri"/>
                <w:b/>
                <w:sz w:val="20"/>
                <w:szCs w:val="20"/>
              </w:rPr>
              <w:t>w tym jego warunki i kryteria:</w:t>
            </w:r>
          </w:p>
        </w:tc>
      </w:tr>
      <w:tr w:rsidR="00432DA9" w:rsidRPr="00282479" w14:paraId="75502781" w14:textId="77777777" w:rsidTr="00881A24">
        <w:tblPrEx>
          <w:shd w:val="clear" w:color="auto" w:fill="auto"/>
        </w:tblPrEx>
        <w:trPr>
          <w:trHeight w:val="683"/>
        </w:trPr>
        <w:tc>
          <w:tcPr>
            <w:tcW w:w="10774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0FE02C" w14:textId="77777777" w:rsidR="00432DA9" w:rsidRDefault="00432DA9" w:rsidP="00F530F3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2E17CBAE" w14:textId="77777777" w:rsidR="00432DA9" w:rsidRPr="00282479" w:rsidRDefault="00432DA9" w:rsidP="00F530F3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61EDA7ED" w14:textId="77777777" w:rsidR="00432DA9" w:rsidRPr="00282479" w:rsidRDefault="00432DA9" w:rsidP="00F530F3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432DA9" w:rsidRPr="00282479" w14:paraId="238D84DB" w14:textId="77777777" w:rsidTr="00881A24">
        <w:tblPrEx>
          <w:shd w:val="clear" w:color="auto" w:fill="auto"/>
        </w:tblPrEx>
        <w:trPr>
          <w:trHeight w:val="376"/>
        </w:trPr>
        <w:tc>
          <w:tcPr>
            <w:tcW w:w="10774" w:type="dxa"/>
            <w:gridSpan w:val="1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087C19" w14:textId="77777777" w:rsidR="00432DA9" w:rsidRPr="00282479" w:rsidRDefault="00432DA9" w:rsidP="00F530F3">
            <w:pPr>
              <w:jc w:val="both"/>
              <w:rPr>
                <w:rFonts w:asciiTheme="minorHAnsi" w:hAnsiTheme="minorHAnsi" w:cs="Calibri"/>
                <w:b/>
                <w:sz w:val="20"/>
                <w:szCs w:val="20"/>
              </w:rPr>
            </w:pPr>
            <w:r w:rsidRPr="00282479">
              <w:rPr>
                <w:rFonts w:asciiTheme="minorHAnsi" w:hAnsiTheme="minorHAnsi" w:cs="Calibri"/>
                <w:b/>
                <w:sz w:val="20"/>
                <w:szCs w:val="20"/>
              </w:rPr>
              <w:t xml:space="preserve"> 2) Zasady, sposób monitorowania i oceny projektów zlecanych do realizacji realizatorom projektów:</w:t>
            </w:r>
          </w:p>
        </w:tc>
      </w:tr>
      <w:tr w:rsidR="00432DA9" w:rsidRPr="00282479" w14:paraId="42EAD571" w14:textId="77777777" w:rsidTr="00881A24">
        <w:tblPrEx>
          <w:shd w:val="clear" w:color="auto" w:fill="auto"/>
        </w:tblPrEx>
        <w:trPr>
          <w:trHeight w:val="422"/>
        </w:trPr>
        <w:tc>
          <w:tcPr>
            <w:tcW w:w="10774" w:type="dxa"/>
            <w:gridSpan w:val="12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2E7AC3" w14:textId="77777777" w:rsidR="00432DA9" w:rsidRPr="00282479" w:rsidRDefault="00432DA9" w:rsidP="00F530F3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1D283CF8" w14:textId="77777777" w:rsidR="00432DA9" w:rsidRPr="00282479" w:rsidRDefault="00432DA9" w:rsidP="00F530F3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2BB7BD6D" w14:textId="77777777" w:rsidR="00432DA9" w:rsidRPr="00282479" w:rsidRDefault="00432DA9" w:rsidP="00F530F3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</w:tbl>
    <w:p w14:paraId="460B1788" w14:textId="77777777" w:rsidR="00432DA9" w:rsidRPr="00D97AAD" w:rsidRDefault="00432DA9" w:rsidP="00432DA9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</w:p>
    <w:p w14:paraId="3292A130" w14:textId="3E38C382" w:rsidR="00E07C9D" w:rsidRPr="00E07C9D" w:rsidRDefault="00E07C9D" w:rsidP="00E07C9D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IV.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ab/>
      </w:r>
      <w:r>
        <w:rPr>
          <w:rFonts w:asciiTheme="minorHAnsi" w:hAnsiTheme="minorHAnsi" w:cs="Verdana"/>
          <w:b/>
          <w:bCs/>
          <w:color w:val="auto"/>
          <w:sz w:val="22"/>
          <w:szCs w:val="22"/>
        </w:rPr>
        <w:t xml:space="preserve">Charakterystyka </w:t>
      </w:r>
      <w:r w:rsidR="006A4B19">
        <w:rPr>
          <w:rFonts w:asciiTheme="minorHAnsi" w:hAnsiTheme="minorHAnsi" w:cs="Verdana"/>
          <w:b/>
          <w:bCs/>
          <w:color w:val="auto"/>
          <w:sz w:val="22"/>
          <w:szCs w:val="22"/>
        </w:rPr>
        <w:t>o</w:t>
      </w:r>
      <w:r>
        <w:rPr>
          <w:rFonts w:asciiTheme="minorHAnsi" w:hAnsiTheme="minorHAnsi" w:cs="Verdana"/>
          <w:b/>
          <w:bCs/>
          <w:color w:val="auto"/>
          <w:sz w:val="22"/>
          <w:szCs w:val="22"/>
        </w:rPr>
        <w:t>ferenta</w:t>
      </w:r>
    </w:p>
    <w:p w14:paraId="3E3E6DAD" w14:textId="62C0E771" w:rsidR="00E07C9D" w:rsidRDefault="00E07C9D" w:rsidP="00E07C9D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6"/>
          <w:szCs w:val="16"/>
        </w:rPr>
      </w:pPr>
    </w:p>
    <w:p w14:paraId="52C55ECB" w14:textId="77777777" w:rsidR="007E0050" w:rsidRPr="00D97AAD" w:rsidRDefault="007E0050" w:rsidP="00E07C9D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6"/>
          <w:szCs w:val="16"/>
        </w:rPr>
      </w:pPr>
    </w:p>
    <w:tbl>
      <w:tblPr>
        <w:tblW w:w="5860" w:type="pct"/>
        <w:tblInd w:w="-7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820"/>
      </w:tblGrid>
      <w:tr w:rsidR="00E07C9D" w:rsidRPr="00D97AAD" w14:paraId="03DE2070" w14:textId="77777777" w:rsidTr="00881A24">
        <w:trPr>
          <w:trHeight w:val="374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026B5F" w14:textId="0CA7F93A" w:rsidR="00E07C9D" w:rsidRPr="00D97AAD" w:rsidRDefault="00E07C9D" w:rsidP="00E07C9D">
            <w:pPr>
              <w:widowControl w:val="0"/>
              <w:autoSpaceDE w:val="0"/>
              <w:autoSpaceDN w:val="0"/>
              <w:adjustRightInd w:val="0"/>
              <w:ind w:left="176" w:hanging="34"/>
              <w:jc w:val="both"/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</w:pPr>
            <w:r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1</w:t>
            </w:r>
            <w:r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. </w:t>
            </w:r>
            <w:r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Informacja </w:t>
            </w:r>
            <w:r w:rsidR="00CC2EB9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o </w:t>
            </w:r>
            <w:r w:rsidR="00CC2EB9">
              <w:rPr>
                <w:rFonts w:asciiTheme="minorHAnsi" w:hAnsiTheme="minorHAnsi" w:cstheme="minorHAnsi"/>
                <w:b/>
                <w:sz w:val="20"/>
                <w:szCs w:val="20"/>
              </w:rPr>
              <w:t>wcześniejszej działalności oferenta, w szczególności w zakresie, którego dotyczy zadanie publiczne</w:t>
            </w:r>
          </w:p>
        </w:tc>
      </w:tr>
      <w:tr w:rsidR="00E07C9D" w:rsidRPr="00D97AAD" w14:paraId="1E9BDD11" w14:textId="77777777" w:rsidTr="00881A24">
        <w:trPr>
          <w:trHeight w:val="999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8F2527" w14:textId="77777777" w:rsidR="00E07C9D" w:rsidRPr="00D97AAD" w:rsidRDefault="00E07C9D" w:rsidP="00323E2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3D913969" w14:textId="77777777" w:rsidR="00E07C9D" w:rsidRDefault="00E07C9D" w:rsidP="00323E2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07544EE2" w14:textId="77777777" w:rsidR="00E07C9D" w:rsidRDefault="00E07C9D" w:rsidP="00323E2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4862F07E" w14:textId="77777777" w:rsidR="00E07C9D" w:rsidRPr="00D97AAD" w:rsidRDefault="00E07C9D" w:rsidP="00323E2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16B0FB0D" w14:textId="77777777" w:rsidR="00E07C9D" w:rsidRPr="00D97AAD" w:rsidRDefault="00E07C9D" w:rsidP="00323E2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E07C9D" w:rsidRPr="00D97AAD" w14:paraId="251E22E4" w14:textId="77777777" w:rsidTr="00881A24">
        <w:trPr>
          <w:trHeight w:val="247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840770" w14:textId="7543CB1A" w:rsidR="00E07C9D" w:rsidRPr="00D97AAD" w:rsidRDefault="00E07C9D" w:rsidP="00C437C9">
            <w:pPr>
              <w:widowControl w:val="0"/>
              <w:autoSpaceDE w:val="0"/>
              <w:autoSpaceDN w:val="0"/>
              <w:adjustRightInd w:val="0"/>
              <w:ind w:left="425" w:hanging="283"/>
              <w:jc w:val="both"/>
              <w:rPr>
                <w:rFonts w:asciiTheme="minorHAnsi" w:eastAsia="Arial" w:hAnsiTheme="minorHAnsi" w:cs="Calibri"/>
                <w:b/>
                <w:bCs/>
                <w:sz w:val="20"/>
                <w:szCs w:val="20"/>
                <w:vertAlign w:val="superscript"/>
              </w:rPr>
            </w:pPr>
            <w:r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  <w:lastRenderedPageBreak/>
              <w:t>2</w:t>
            </w:r>
            <w:r w:rsidRPr="00B01A54"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  <w:t xml:space="preserve">. </w:t>
            </w:r>
            <w:r w:rsidRPr="00E07C9D"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  <w:t xml:space="preserve">Zasoby kadrowe, rzeczowe i finansowe </w:t>
            </w:r>
            <w:r w:rsidR="00C437C9"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  <w:t>o</w:t>
            </w:r>
            <w:r w:rsidRPr="00E07C9D"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  <w:t>ferenta, które będą wykorzystane do realizacji zadania</w:t>
            </w:r>
          </w:p>
        </w:tc>
      </w:tr>
      <w:tr w:rsidR="00E07C9D" w:rsidRPr="00D97AAD" w14:paraId="7544B303" w14:textId="77777777" w:rsidTr="00881A24">
        <w:trPr>
          <w:trHeight w:val="831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2D3815" w14:textId="77777777" w:rsidR="00E07C9D" w:rsidRPr="00D97AAD" w:rsidRDefault="00E07C9D" w:rsidP="00323E2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31CD3A66" w14:textId="77777777" w:rsidR="00E07C9D" w:rsidRPr="00D97AAD" w:rsidRDefault="00E07C9D" w:rsidP="00323E2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29461A72" w14:textId="77777777" w:rsidR="00E07C9D" w:rsidRDefault="00E07C9D" w:rsidP="00323E2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01715485" w14:textId="77777777" w:rsidR="00E07C9D" w:rsidRPr="00D97AAD" w:rsidRDefault="00E07C9D" w:rsidP="00323E2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4663947F" w14:textId="77777777" w:rsidR="00E07C9D" w:rsidRPr="00D97AAD" w:rsidRDefault="00E07C9D" w:rsidP="00323E2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</w:tbl>
    <w:p w14:paraId="679462FD" w14:textId="77777777" w:rsidR="00E07C9D" w:rsidRDefault="00E07C9D" w:rsidP="00725FE2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</w:p>
    <w:p w14:paraId="051C4CC5" w14:textId="01032345" w:rsidR="00E07C9D" w:rsidRDefault="00B67423" w:rsidP="006160C1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  <w:r>
        <w:rPr>
          <w:rFonts w:asciiTheme="minorHAnsi" w:hAnsiTheme="minorHAnsi" w:cs="Verdana"/>
          <w:b/>
          <w:bCs/>
          <w:color w:val="auto"/>
          <w:sz w:val="22"/>
          <w:szCs w:val="22"/>
        </w:rPr>
        <w:t>V</w:t>
      </w:r>
      <w:r w:rsidR="006160C1"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.</w:t>
      </w:r>
      <w:r w:rsidR="006160C1"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ab/>
      </w:r>
      <w:r w:rsidR="0096107F">
        <w:rPr>
          <w:rFonts w:asciiTheme="minorHAnsi" w:hAnsiTheme="minorHAnsi" w:cs="Verdana"/>
          <w:b/>
          <w:bCs/>
          <w:color w:val="auto"/>
          <w:sz w:val="22"/>
          <w:szCs w:val="22"/>
        </w:rPr>
        <w:t xml:space="preserve">Kalkulacja przewidywanych kosztów realizacji zadania publicznego </w:t>
      </w:r>
    </w:p>
    <w:p w14:paraId="706CBA0C" w14:textId="77777777" w:rsidR="00344E5D" w:rsidRDefault="00344E5D" w:rsidP="006160C1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</w:p>
    <w:tbl>
      <w:tblPr>
        <w:tblStyle w:val="Tabela-Siatka"/>
        <w:tblW w:w="5777" w:type="pct"/>
        <w:tblInd w:w="-714" w:type="dxa"/>
        <w:tblLayout w:type="fixed"/>
        <w:tblLook w:val="04A0" w:firstRow="1" w:lastRow="0" w:firstColumn="1" w:lastColumn="0" w:noHBand="0" w:noVBand="1"/>
      </w:tblPr>
      <w:tblGrid>
        <w:gridCol w:w="1055"/>
        <w:gridCol w:w="1373"/>
        <w:gridCol w:w="1292"/>
        <w:gridCol w:w="1259"/>
        <w:gridCol w:w="105"/>
        <w:gridCol w:w="1163"/>
        <w:gridCol w:w="1451"/>
        <w:gridCol w:w="1161"/>
        <w:gridCol w:w="1017"/>
        <w:gridCol w:w="1017"/>
      </w:tblGrid>
      <w:tr w:rsidR="00881A24" w:rsidRPr="003A2508" w14:paraId="389337FB" w14:textId="77777777" w:rsidTr="00881A24">
        <w:tc>
          <w:tcPr>
            <w:tcW w:w="5000" w:type="pct"/>
            <w:gridSpan w:val="10"/>
            <w:shd w:val="clear" w:color="auto" w:fill="DDD9C3" w:themeFill="background2" w:themeFillShade="E6"/>
            <w:vAlign w:val="center"/>
          </w:tcPr>
          <w:p w14:paraId="305CB18F" w14:textId="77777777" w:rsidR="00881A24" w:rsidRDefault="00881A24" w:rsidP="00881A24">
            <w:pPr>
              <w:ind w:right="567"/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V.A</w:t>
            </w:r>
            <w:r w:rsidRPr="006160C1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 Zestawienie kosztów realizacji zadania</w:t>
            </w:r>
          </w:p>
          <w:p w14:paraId="4571C4AF" w14:textId="3DFAFD10" w:rsidR="00881A24" w:rsidRPr="003A2508" w:rsidRDefault="00881A24" w:rsidP="00881A24">
            <w:pPr>
              <w:jc w:val="both"/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(w</w:t>
            </w:r>
            <w:r w:rsidRPr="003E3726">
              <w:rPr>
                <w:rFonts w:asciiTheme="minorHAnsi" w:hAnsiTheme="minorHAnsi" w:cstheme="minorHAnsi"/>
                <w:sz w:val="20"/>
              </w:rPr>
              <w:t xml:space="preserve"> sekcji V-A należy skalkulować i zamieścić wszystkie koszty realizacji zadania niezależnie od źródła finansowania wskazanego </w:t>
            </w:r>
            <w:r>
              <w:rPr>
                <w:rFonts w:asciiTheme="minorHAnsi" w:hAnsiTheme="minorHAnsi" w:cstheme="minorHAnsi"/>
                <w:sz w:val="20"/>
              </w:rPr>
              <w:br/>
            </w:r>
            <w:r w:rsidRPr="003E3726">
              <w:rPr>
                <w:rFonts w:asciiTheme="minorHAnsi" w:hAnsiTheme="minorHAnsi" w:cstheme="minorHAnsi"/>
                <w:sz w:val="20"/>
              </w:rPr>
              <w:t>w sekcji V-B</w:t>
            </w:r>
            <w:r>
              <w:rPr>
                <w:rFonts w:asciiTheme="minorHAnsi" w:hAnsiTheme="minorHAnsi" w:cstheme="minorHAnsi"/>
                <w:sz w:val="20"/>
              </w:rPr>
              <w:t>)</w:t>
            </w:r>
          </w:p>
        </w:tc>
      </w:tr>
      <w:tr w:rsidR="003A2508" w:rsidRPr="003A2508" w14:paraId="4A5565AA" w14:textId="77777777" w:rsidTr="007900D5">
        <w:tc>
          <w:tcPr>
            <w:tcW w:w="484" w:type="pct"/>
            <w:vMerge w:val="restart"/>
            <w:shd w:val="clear" w:color="auto" w:fill="DDD9C3" w:themeFill="background2" w:themeFillShade="E6"/>
            <w:vAlign w:val="center"/>
          </w:tcPr>
          <w:p w14:paraId="2350477A" w14:textId="77777777"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3A2508">
              <w:rPr>
                <w:rFonts w:asciiTheme="minorHAnsi" w:hAnsiTheme="minorHAnsi"/>
                <w:b/>
                <w:sz w:val="20"/>
              </w:rPr>
              <w:t>Lp.</w:t>
            </w:r>
          </w:p>
        </w:tc>
        <w:tc>
          <w:tcPr>
            <w:tcW w:w="630" w:type="pct"/>
            <w:vMerge w:val="restart"/>
            <w:shd w:val="clear" w:color="auto" w:fill="DDD9C3" w:themeFill="background2" w:themeFillShade="E6"/>
            <w:vAlign w:val="center"/>
          </w:tcPr>
          <w:p w14:paraId="59D2D5F8" w14:textId="77777777"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3A2508">
              <w:rPr>
                <w:rFonts w:asciiTheme="minorHAnsi" w:hAnsiTheme="minorHAnsi"/>
                <w:b/>
                <w:sz w:val="20"/>
              </w:rPr>
              <w:t>Rodzaj kosztu</w:t>
            </w:r>
          </w:p>
        </w:tc>
        <w:tc>
          <w:tcPr>
            <w:tcW w:w="593" w:type="pct"/>
            <w:vMerge w:val="restart"/>
            <w:shd w:val="clear" w:color="auto" w:fill="DDD9C3" w:themeFill="background2" w:themeFillShade="E6"/>
            <w:vAlign w:val="center"/>
          </w:tcPr>
          <w:p w14:paraId="08676799" w14:textId="69D5CF46" w:rsidR="006160C1" w:rsidRPr="003A2508" w:rsidRDefault="003E3726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/>
                <w:b/>
                <w:sz w:val="20"/>
              </w:rPr>
              <w:t>Rodzaj</w:t>
            </w:r>
          </w:p>
          <w:p w14:paraId="01FE01F2" w14:textId="77777777"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3A2508">
              <w:rPr>
                <w:rFonts w:asciiTheme="minorHAnsi" w:hAnsiTheme="minorHAnsi"/>
                <w:b/>
                <w:sz w:val="20"/>
              </w:rPr>
              <w:t>miary</w:t>
            </w:r>
          </w:p>
        </w:tc>
        <w:tc>
          <w:tcPr>
            <w:tcW w:w="626" w:type="pct"/>
            <w:gridSpan w:val="2"/>
            <w:vMerge w:val="restart"/>
            <w:shd w:val="clear" w:color="auto" w:fill="DDD9C3" w:themeFill="background2" w:themeFillShade="E6"/>
            <w:vAlign w:val="center"/>
          </w:tcPr>
          <w:p w14:paraId="089D5E95" w14:textId="35C31E9F" w:rsidR="006160C1" w:rsidRPr="003A2508" w:rsidRDefault="007900D5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/>
                <w:b/>
                <w:sz w:val="20"/>
              </w:rPr>
              <w:t>Koszt jednostkowy</w:t>
            </w:r>
          </w:p>
          <w:p w14:paraId="1842406B" w14:textId="57231D50" w:rsidR="006160C1" w:rsidRPr="003A2508" w:rsidRDefault="00824640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/>
                <w:b/>
                <w:sz w:val="20"/>
              </w:rPr>
              <w:t>[</w:t>
            </w:r>
            <w:r w:rsidR="006160C1" w:rsidRPr="003A2508">
              <w:rPr>
                <w:rFonts w:asciiTheme="minorHAnsi" w:hAnsiTheme="minorHAnsi"/>
                <w:b/>
                <w:sz w:val="20"/>
              </w:rPr>
              <w:t>PLN</w:t>
            </w:r>
            <w:r>
              <w:rPr>
                <w:rFonts w:asciiTheme="minorHAnsi" w:hAnsiTheme="minorHAnsi"/>
                <w:b/>
                <w:sz w:val="20"/>
              </w:rPr>
              <w:t>]</w:t>
            </w:r>
          </w:p>
        </w:tc>
        <w:tc>
          <w:tcPr>
            <w:tcW w:w="534" w:type="pct"/>
            <w:vMerge w:val="restart"/>
            <w:shd w:val="clear" w:color="auto" w:fill="DDD9C3" w:themeFill="background2" w:themeFillShade="E6"/>
            <w:vAlign w:val="center"/>
          </w:tcPr>
          <w:p w14:paraId="40ADFB83" w14:textId="77777777"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3A2508">
              <w:rPr>
                <w:rFonts w:asciiTheme="minorHAnsi" w:hAnsiTheme="minorHAnsi"/>
                <w:b/>
                <w:sz w:val="20"/>
              </w:rPr>
              <w:t>Liczba jednostek</w:t>
            </w:r>
          </w:p>
        </w:tc>
        <w:tc>
          <w:tcPr>
            <w:tcW w:w="2133" w:type="pct"/>
            <w:gridSpan w:val="4"/>
            <w:shd w:val="clear" w:color="auto" w:fill="DDD9C3" w:themeFill="background2" w:themeFillShade="E6"/>
            <w:vAlign w:val="center"/>
          </w:tcPr>
          <w:p w14:paraId="6D96B973" w14:textId="2AC84649"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3A2508">
              <w:rPr>
                <w:rFonts w:asciiTheme="minorHAnsi" w:hAnsiTheme="minorHAnsi"/>
                <w:b/>
                <w:sz w:val="20"/>
              </w:rPr>
              <w:t xml:space="preserve">Wartość </w:t>
            </w:r>
            <w:r w:rsidR="00824640">
              <w:rPr>
                <w:rFonts w:asciiTheme="minorHAnsi" w:hAnsiTheme="minorHAnsi"/>
                <w:b/>
                <w:sz w:val="20"/>
              </w:rPr>
              <w:t>[</w:t>
            </w:r>
            <w:r w:rsidRPr="003A2508">
              <w:rPr>
                <w:rFonts w:asciiTheme="minorHAnsi" w:hAnsiTheme="minorHAnsi"/>
                <w:b/>
                <w:sz w:val="20"/>
              </w:rPr>
              <w:t>PLN</w:t>
            </w:r>
            <w:r w:rsidR="00824640">
              <w:rPr>
                <w:rFonts w:asciiTheme="minorHAnsi" w:hAnsiTheme="minorHAnsi"/>
                <w:b/>
                <w:sz w:val="20"/>
              </w:rPr>
              <w:t>]</w:t>
            </w:r>
          </w:p>
        </w:tc>
      </w:tr>
      <w:tr w:rsidR="003A2508" w:rsidRPr="003A2508" w14:paraId="20C73D4A" w14:textId="77777777" w:rsidTr="00B06F0D">
        <w:tc>
          <w:tcPr>
            <w:tcW w:w="484" w:type="pct"/>
            <w:vMerge/>
            <w:shd w:val="clear" w:color="auto" w:fill="DDD9C3" w:themeFill="background2" w:themeFillShade="E6"/>
            <w:vAlign w:val="center"/>
          </w:tcPr>
          <w:p w14:paraId="492A1262" w14:textId="77777777"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630" w:type="pct"/>
            <w:vMerge/>
            <w:shd w:val="clear" w:color="auto" w:fill="DDD9C3" w:themeFill="background2" w:themeFillShade="E6"/>
            <w:vAlign w:val="center"/>
          </w:tcPr>
          <w:p w14:paraId="6E101B75" w14:textId="77777777"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593" w:type="pct"/>
            <w:vMerge/>
            <w:shd w:val="clear" w:color="auto" w:fill="DDD9C3" w:themeFill="background2" w:themeFillShade="E6"/>
            <w:vAlign w:val="center"/>
          </w:tcPr>
          <w:p w14:paraId="7AFA39E2" w14:textId="77777777"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626" w:type="pct"/>
            <w:gridSpan w:val="2"/>
            <w:vMerge/>
            <w:shd w:val="clear" w:color="auto" w:fill="DDD9C3" w:themeFill="background2" w:themeFillShade="E6"/>
            <w:vAlign w:val="center"/>
          </w:tcPr>
          <w:p w14:paraId="6C8B7FF8" w14:textId="77777777"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534" w:type="pct"/>
            <w:vMerge/>
            <w:shd w:val="clear" w:color="auto" w:fill="DDD9C3" w:themeFill="background2" w:themeFillShade="E6"/>
            <w:vAlign w:val="center"/>
          </w:tcPr>
          <w:p w14:paraId="3EB94A73" w14:textId="77777777"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666" w:type="pct"/>
            <w:shd w:val="clear" w:color="auto" w:fill="DDD9C3" w:themeFill="background2" w:themeFillShade="E6"/>
            <w:vAlign w:val="center"/>
          </w:tcPr>
          <w:p w14:paraId="6569F345" w14:textId="77777777"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3A2508">
              <w:rPr>
                <w:rFonts w:asciiTheme="minorHAnsi" w:hAnsiTheme="minorHAnsi"/>
                <w:b/>
                <w:sz w:val="20"/>
              </w:rPr>
              <w:t>Razem</w:t>
            </w:r>
          </w:p>
        </w:tc>
        <w:tc>
          <w:tcPr>
            <w:tcW w:w="533" w:type="pct"/>
            <w:shd w:val="clear" w:color="auto" w:fill="DDD9C3" w:themeFill="background2" w:themeFillShade="E6"/>
            <w:vAlign w:val="center"/>
          </w:tcPr>
          <w:p w14:paraId="2CA68193" w14:textId="77777777" w:rsidR="006160C1" w:rsidRPr="003A2508" w:rsidRDefault="00E617D8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3A2508">
              <w:rPr>
                <w:rFonts w:asciiTheme="minorHAnsi" w:hAnsiTheme="minorHAnsi"/>
                <w:b/>
                <w:sz w:val="20"/>
              </w:rPr>
              <w:t xml:space="preserve">Rok </w:t>
            </w:r>
            <w:r w:rsidR="006160C1" w:rsidRPr="003A2508">
              <w:rPr>
                <w:rFonts w:asciiTheme="minorHAnsi" w:hAnsiTheme="minorHAnsi"/>
                <w:b/>
                <w:sz w:val="20"/>
              </w:rPr>
              <w:t>1</w:t>
            </w:r>
          </w:p>
        </w:tc>
        <w:tc>
          <w:tcPr>
            <w:tcW w:w="467" w:type="pct"/>
            <w:shd w:val="clear" w:color="auto" w:fill="DDD9C3" w:themeFill="background2" w:themeFillShade="E6"/>
            <w:vAlign w:val="center"/>
          </w:tcPr>
          <w:p w14:paraId="0AC5A046" w14:textId="77777777"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3A2508">
              <w:rPr>
                <w:rFonts w:asciiTheme="minorHAnsi" w:hAnsiTheme="minorHAnsi"/>
                <w:b/>
                <w:sz w:val="20"/>
              </w:rPr>
              <w:t>Rok 2</w:t>
            </w:r>
          </w:p>
        </w:tc>
        <w:tc>
          <w:tcPr>
            <w:tcW w:w="467" w:type="pct"/>
            <w:shd w:val="clear" w:color="auto" w:fill="DDD9C3" w:themeFill="background2" w:themeFillShade="E6"/>
            <w:vAlign w:val="center"/>
          </w:tcPr>
          <w:p w14:paraId="5AA255ED" w14:textId="231BEEF6" w:rsidR="006160C1" w:rsidRPr="00FA6258" w:rsidRDefault="006160C1" w:rsidP="007E0050">
            <w:pPr>
              <w:jc w:val="center"/>
              <w:rPr>
                <w:rFonts w:asciiTheme="minorHAnsi" w:hAnsiTheme="minorHAnsi"/>
                <w:b/>
                <w:sz w:val="20"/>
                <w:vertAlign w:val="superscript"/>
              </w:rPr>
            </w:pPr>
            <w:r w:rsidRPr="003A2508">
              <w:rPr>
                <w:rFonts w:asciiTheme="minorHAnsi" w:hAnsiTheme="minorHAnsi"/>
                <w:b/>
                <w:sz w:val="20"/>
              </w:rPr>
              <w:t>Rok 3</w:t>
            </w:r>
            <w:r w:rsidR="00BA37C9" w:rsidRPr="00B06F0D">
              <w:rPr>
                <w:rStyle w:val="Odwoanieprzypisudolnego"/>
                <w:rFonts w:asciiTheme="minorHAnsi" w:hAnsiTheme="minorHAnsi"/>
                <w:sz w:val="20"/>
              </w:rPr>
              <w:footnoteReference w:id="4"/>
            </w:r>
            <w:r w:rsidR="00FA6258" w:rsidRPr="00B06F0D">
              <w:rPr>
                <w:rFonts w:asciiTheme="minorHAnsi" w:hAnsiTheme="minorHAnsi"/>
                <w:sz w:val="20"/>
                <w:vertAlign w:val="superscript"/>
              </w:rPr>
              <w:t>)</w:t>
            </w:r>
          </w:p>
        </w:tc>
      </w:tr>
      <w:tr w:rsidR="006160C1" w:rsidRPr="003A2508" w14:paraId="7A7E11D3" w14:textId="77777777" w:rsidTr="003A2508">
        <w:tc>
          <w:tcPr>
            <w:tcW w:w="484" w:type="pct"/>
            <w:shd w:val="clear" w:color="auto" w:fill="DDD9C3" w:themeFill="background2" w:themeFillShade="E6"/>
          </w:tcPr>
          <w:p w14:paraId="168711B5" w14:textId="77777777" w:rsidR="006160C1" w:rsidRPr="003A2508" w:rsidRDefault="006160C1" w:rsidP="00323E2F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  <w:szCs w:val="20"/>
              </w:rPr>
              <w:t>I.</w:t>
            </w:r>
          </w:p>
        </w:tc>
        <w:tc>
          <w:tcPr>
            <w:tcW w:w="4516" w:type="pct"/>
            <w:gridSpan w:val="9"/>
            <w:shd w:val="clear" w:color="auto" w:fill="DDD9C3" w:themeFill="background2" w:themeFillShade="E6"/>
          </w:tcPr>
          <w:p w14:paraId="56BF0DB7" w14:textId="77777777" w:rsidR="006160C1" w:rsidRPr="003A2508" w:rsidRDefault="006160C1" w:rsidP="00323E2F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  <w:szCs w:val="20"/>
              </w:rPr>
              <w:t>Koszty realizacji działań</w:t>
            </w:r>
          </w:p>
        </w:tc>
      </w:tr>
      <w:tr w:rsidR="003A2508" w:rsidRPr="003A2508" w14:paraId="55439FEF" w14:textId="77777777" w:rsidTr="00B06F0D">
        <w:tc>
          <w:tcPr>
            <w:tcW w:w="484" w:type="pct"/>
          </w:tcPr>
          <w:p w14:paraId="517EBE84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I.1.</w:t>
            </w:r>
          </w:p>
        </w:tc>
        <w:tc>
          <w:tcPr>
            <w:tcW w:w="630" w:type="pct"/>
          </w:tcPr>
          <w:p w14:paraId="065FB954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Działanie 1</w:t>
            </w:r>
          </w:p>
        </w:tc>
        <w:tc>
          <w:tcPr>
            <w:tcW w:w="593" w:type="pct"/>
          </w:tcPr>
          <w:p w14:paraId="21558A28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78" w:type="pct"/>
          </w:tcPr>
          <w:p w14:paraId="69A1F4AC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82" w:type="pct"/>
            <w:gridSpan w:val="2"/>
          </w:tcPr>
          <w:p w14:paraId="05346A04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</w:tcPr>
          <w:p w14:paraId="46D3D4C6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4796880C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74EDFF36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6964A610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14:paraId="4AA84DA8" w14:textId="77777777" w:rsidTr="00B06F0D">
        <w:tc>
          <w:tcPr>
            <w:tcW w:w="484" w:type="pct"/>
          </w:tcPr>
          <w:p w14:paraId="1E5B71C9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I.1.1.</w:t>
            </w:r>
          </w:p>
        </w:tc>
        <w:tc>
          <w:tcPr>
            <w:tcW w:w="630" w:type="pct"/>
          </w:tcPr>
          <w:p w14:paraId="3528FD51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Koszt 1</w:t>
            </w:r>
          </w:p>
        </w:tc>
        <w:tc>
          <w:tcPr>
            <w:tcW w:w="593" w:type="pct"/>
          </w:tcPr>
          <w:p w14:paraId="008AE957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78" w:type="pct"/>
          </w:tcPr>
          <w:p w14:paraId="6C266B12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82" w:type="pct"/>
            <w:gridSpan w:val="2"/>
          </w:tcPr>
          <w:p w14:paraId="18E681C9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</w:tcPr>
          <w:p w14:paraId="5E0DBEC7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505CD26D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14017C49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1809CA73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14:paraId="2A064FF1" w14:textId="77777777" w:rsidTr="00B06F0D">
        <w:tc>
          <w:tcPr>
            <w:tcW w:w="484" w:type="pct"/>
          </w:tcPr>
          <w:p w14:paraId="35B8027E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I.1.2.</w:t>
            </w:r>
          </w:p>
        </w:tc>
        <w:tc>
          <w:tcPr>
            <w:tcW w:w="630" w:type="pct"/>
          </w:tcPr>
          <w:p w14:paraId="6F447B28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Koszt 2</w:t>
            </w:r>
          </w:p>
        </w:tc>
        <w:tc>
          <w:tcPr>
            <w:tcW w:w="593" w:type="pct"/>
          </w:tcPr>
          <w:p w14:paraId="31359023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78" w:type="pct"/>
          </w:tcPr>
          <w:p w14:paraId="6EE76A0D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82" w:type="pct"/>
            <w:gridSpan w:val="2"/>
          </w:tcPr>
          <w:p w14:paraId="3EDC5EAC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</w:tcPr>
          <w:p w14:paraId="2728C055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61673A2B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502F73CA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4779E300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14:paraId="72365BF2" w14:textId="77777777" w:rsidTr="00B06F0D">
        <w:tc>
          <w:tcPr>
            <w:tcW w:w="484" w:type="pct"/>
          </w:tcPr>
          <w:p w14:paraId="4F359B54" w14:textId="1DFEE94F" w:rsidR="006160C1" w:rsidRPr="003A2508" w:rsidRDefault="00881A24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…</w:t>
            </w:r>
          </w:p>
        </w:tc>
        <w:tc>
          <w:tcPr>
            <w:tcW w:w="630" w:type="pct"/>
          </w:tcPr>
          <w:p w14:paraId="5694C9FE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…</w:t>
            </w:r>
          </w:p>
        </w:tc>
        <w:tc>
          <w:tcPr>
            <w:tcW w:w="593" w:type="pct"/>
          </w:tcPr>
          <w:p w14:paraId="2516055E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78" w:type="pct"/>
          </w:tcPr>
          <w:p w14:paraId="58D8B6CC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82" w:type="pct"/>
            <w:gridSpan w:val="2"/>
          </w:tcPr>
          <w:p w14:paraId="0CE98D2C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</w:tcPr>
          <w:p w14:paraId="76D99B63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152B0CF8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2F9D3E11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3E62DFF4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14:paraId="6E24184E" w14:textId="77777777" w:rsidTr="00B06F0D">
        <w:tc>
          <w:tcPr>
            <w:tcW w:w="484" w:type="pct"/>
          </w:tcPr>
          <w:p w14:paraId="2A72379F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I.2.</w:t>
            </w:r>
          </w:p>
        </w:tc>
        <w:tc>
          <w:tcPr>
            <w:tcW w:w="630" w:type="pct"/>
          </w:tcPr>
          <w:p w14:paraId="7ACC8708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Działanie 2</w:t>
            </w:r>
          </w:p>
        </w:tc>
        <w:tc>
          <w:tcPr>
            <w:tcW w:w="593" w:type="pct"/>
          </w:tcPr>
          <w:p w14:paraId="1365278F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78" w:type="pct"/>
          </w:tcPr>
          <w:p w14:paraId="2AAB50EC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82" w:type="pct"/>
            <w:gridSpan w:val="2"/>
          </w:tcPr>
          <w:p w14:paraId="094C3B83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</w:tcPr>
          <w:p w14:paraId="4C93D8E5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5EF4ADE5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6BC008D3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411F704D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14:paraId="6795EFC7" w14:textId="77777777" w:rsidTr="00B06F0D">
        <w:tc>
          <w:tcPr>
            <w:tcW w:w="484" w:type="pct"/>
          </w:tcPr>
          <w:p w14:paraId="79C55C79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I.2.1.</w:t>
            </w:r>
          </w:p>
        </w:tc>
        <w:tc>
          <w:tcPr>
            <w:tcW w:w="630" w:type="pct"/>
          </w:tcPr>
          <w:p w14:paraId="23797CC7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Koszt 1</w:t>
            </w:r>
          </w:p>
        </w:tc>
        <w:tc>
          <w:tcPr>
            <w:tcW w:w="593" w:type="pct"/>
          </w:tcPr>
          <w:p w14:paraId="06B4AAA6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78" w:type="pct"/>
          </w:tcPr>
          <w:p w14:paraId="5C03594D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82" w:type="pct"/>
            <w:gridSpan w:val="2"/>
          </w:tcPr>
          <w:p w14:paraId="0785C541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</w:tcPr>
          <w:p w14:paraId="31ECFFC4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6C1CE209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2B185953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602787E9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14:paraId="68BBC9B6" w14:textId="77777777" w:rsidTr="00B06F0D">
        <w:tc>
          <w:tcPr>
            <w:tcW w:w="484" w:type="pct"/>
          </w:tcPr>
          <w:p w14:paraId="7E1C81FA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I.2.2.</w:t>
            </w:r>
          </w:p>
        </w:tc>
        <w:tc>
          <w:tcPr>
            <w:tcW w:w="630" w:type="pct"/>
          </w:tcPr>
          <w:p w14:paraId="26B3481C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Koszt 2</w:t>
            </w:r>
          </w:p>
        </w:tc>
        <w:tc>
          <w:tcPr>
            <w:tcW w:w="593" w:type="pct"/>
          </w:tcPr>
          <w:p w14:paraId="46E2306A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78" w:type="pct"/>
          </w:tcPr>
          <w:p w14:paraId="6E682EF8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82" w:type="pct"/>
            <w:gridSpan w:val="2"/>
          </w:tcPr>
          <w:p w14:paraId="2DDEBF7B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</w:tcPr>
          <w:p w14:paraId="55648E00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0DA8784F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131C2E2B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3B23D554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14:paraId="55F81389" w14:textId="77777777" w:rsidTr="00B06F0D">
        <w:tc>
          <w:tcPr>
            <w:tcW w:w="484" w:type="pct"/>
          </w:tcPr>
          <w:p w14:paraId="07362EED" w14:textId="338E84EB" w:rsidR="006160C1" w:rsidRPr="003A2508" w:rsidRDefault="00881A24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…</w:t>
            </w:r>
          </w:p>
        </w:tc>
        <w:tc>
          <w:tcPr>
            <w:tcW w:w="630" w:type="pct"/>
          </w:tcPr>
          <w:p w14:paraId="44B2EB7A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…</w:t>
            </w:r>
          </w:p>
        </w:tc>
        <w:tc>
          <w:tcPr>
            <w:tcW w:w="593" w:type="pct"/>
          </w:tcPr>
          <w:p w14:paraId="1F0075B3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78" w:type="pct"/>
          </w:tcPr>
          <w:p w14:paraId="6FB0075A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82" w:type="pct"/>
            <w:gridSpan w:val="2"/>
          </w:tcPr>
          <w:p w14:paraId="4F16F1CB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</w:tcPr>
          <w:p w14:paraId="3E46DA61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3F3488B7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5D6DA746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52B71D9E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14:paraId="12D72721" w14:textId="77777777" w:rsidTr="00B06F0D">
        <w:tc>
          <w:tcPr>
            <w:tcW w:w="484" w:type="pct"/>
          </w:tcPr>
          <w:p w14:paraId="29124025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I.3.</w:t>
            </w:r>
          </w:p>
        </w:tc>
        <w:tc>
          <w:tcPr>
            <w:tcW w:w="630" w:type="pct"/>
          </w:tcPr>
          <w:p w14:paraId="3C3388F5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Działanie 3</w:t>
            </w:r>
          </w:p>
        </w:tc>
        <w:tc>
          <w:tcPr>
            <w:tcW w:w="593" w:type="pct"/>
          </w:tcPr>
          <w:p w14:paraId="2019FDB7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78" w:type="pct"/>
          </w:tcPr>
          <w:p w14:paraId="20271FBD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82" w:type="pct"/>
            <w:gridSpan w:val="2"/>
          </w:tcPr>
          <w:p w14:paraId="17F9495D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</w:tcPr>
          <w:p w14:paraId="518034FF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3E7E0E07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04ECF1E5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11089F62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14:paraId="5CB5C320" w14:textId="77777777" w:rsidTr="00B06F0D">
        <w:tc>
          <w:tcPr>
            <w:tcW w:w="484" w:type="pct"/>
          </w:tcPr>
          <w:p w14:paraId="6304DD20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I.3.1.</w:t>
            </w:r>
          </w:p>
        </w:tc>
        <w:tc>
          <w:tcPr>
            <w:tcW w:w="630" w:type="pct"/>
          </w:tcPr>
          <w:p w14:paraId="4CA4010C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Koszt 1</w:t>
            </w:r>
          </w:p>
        </w:tc>
        <w:tc>
          <w:tcPr>
            <w:tcW w:w="593" w:type="pct"/>
          </w:tcPr>
          <w:p w14:paraId="4AC8FCD4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78" w:type="pct"/>
          </w:tcPr>
          <w:p w14:paraId="1B983832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82" w:type="pct"/>
            <w:gridSpan w:val="2"/>
          </w:tcPr>
          <w:p w14:paraId="39B08E36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</w:tcPr>
          <w:p w14:paraId="454C825C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2331EDF9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4D83282C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3BA8FB19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14:paraId="0B410E3E" w14:textId="77777777" w:rsidTr="00B06F0D">
        <w:tc>
          <w:tcPr>
            <w:tcW w:w="484" w:type="pct"/>
          </w:tcPr>
          <w:p w14:paraId="440B82AF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I.3.2.</w:t>
            </w:r>
          </w:p>
        </w:tc>
        <w:tc>
          <w:tcPr>
            <w:tcW w:w="630" w:type="pct"/>
          </w:tcPr>
          <w:p w14:paraId="08A1482C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Koszt 2</w:t>
            </w:r>
          </w:p>
        </w:tc>
        <w:tc>
          <w:tcPr>
            <w:tcW w:w="593" w:type="pct"/>
          </w:tcPr>
          <w:p w14:paraId="2E5A763C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78" w:type="pct"/>
          </w:tcPr>
          <w:p w14:paraId="5F76A2C1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82" w:type="pct"/>
            <w:gridSpan w:val="2"/>
          </w:tcPr>
          <w:p w14:paraId="654EA07A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</w:tcPr>
          <w:p w14:paraId="146F4469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0BA02CB1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1ADF2CCA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7EC5F47B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14:paraId="67197846" w14:textId="77777777" w:rsidTr="00B06F0D">
        <w:tc>
          <w:tcPr>
            <w:tcW w:w="484" w:type="pct"/>
          </w:tcPr>
          <w:p w14:paraId="59CC283B" w14:textId="77987A8F" w:rsidR="006160C1" w:rsidRPr="003A2508" w:rsidRDefault="00881A24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…</w:t>
            </w:r>
          </w:p>
        </w:tc>
        <w:tc>
          <w:tcPr>
            <w:tcW w:w="630" w:type="pct"/>
          </w:tcPr>
          <w:p w14:paraId="083032C2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…</w:t>
            </w:r>
          </w:p>
        </w:tc>
        <w:tc>
          <w:tcPr>
            <w:tcW w:w="593" w:type="pct"/>
          </w:tcPr>
          <w:p w14:paraId="3C17EF5A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78" w:type="pct"/>
          </w:tcPr>
          <w:p w14:paraId="7D463658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82" w:type="pct"/>
            <w:gridSpan w:val="2"/>
          </w:tcPr>
          <w:p w14:paraId="099FC855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</w:tcPr>
          <w:p w14:paraId="51D509D1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74E685D1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4AA89C89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418A061E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14:paraId="4C56E2E5" w14:textId="77777777" w:rsidTr="00B06F0D">
        <w:tc>
          <w:tcPr>
            <w:tcW w:w="2867" w:type="pct"/>
            <w:gridSpan w:val="6"/>
            <w:shd w:val="clear" w:color="auto" w:fill="DDD9C3" w:themeFill="background2" w:themeFillShade="E6"/>
          </w:tcPr>
          <w:p w14:paraId="57280B4A" w14:textId="77777777" w:rsidR="006160C1" w:rsidRPr="003A2508" w:rsidRDefault="006160C1" w:rsidP="00323E2F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  <w:szCs w:val="20"/>
              </w:rPr>
              <w:t>Suma kosztów realizacji zadania</w:t>
            </w:r>
          </w:p>
        </w:tc>
        <w:tc>
          <w:tcPr>
            <w:tcW w:w="666" w:type="pct"/>
          </w:tcPr>
          <w:p w14:paraId="36460B5F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382F0E29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003EFBC9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0B4E0D0A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E617D8" w:rsidRPr="003A2508" w14:paraId="38C4B907" w14:textId="77777777" w:rsidTr="003A2508">
        <w:tc>
          <w:tcPr>
            <w:tcW w:w="484" w:type="pct"/>
            <w:shd w:val="clear" w:color="auto" w:fill="DDD9C3" w:themeFill="background2" w:themeFillShade="E6"/>
          </w:tcPr>
          <w:p w14:paraId="3C4B3E21" w14:textId="77777777" w:rsidR="00E617D8" w:rsidRPr="003A2508" w:rsidRDefault="00E617D8" w:rsidP="00323E2F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  <w:szCs w:val="20"/>
              </w:rPr>
              <w:t>II.</w:t>
            </w:r>
          </w:p>
        </w:tc>
        <w:tc>
          <w:tcPr>
            <w:tcW w:w="4516" w:type="pct"/>
            <w:gridSpan w:val="9"/>
            <w:shd w:val="clear" w:color="auto" w:fill="DDD9C3" w:themeFill="background2" w:themeFillShade="E6"/>
          </w:tcPr>
          <w:p w14:paraId="2D9B4577" w14:textId="77777777" w:rsidR="00E617D8" w:rsidRPr="003A2508" w:rsidRDefault="00E617D8" w:rsidP="00323E2F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  <w:szCs w:val="20"/>
              </w:rPr>
              <w:t>Koszty administracyjne</w:t>
            </w:r>
          </w:p>
        </w:tc>
      </w:tr>
      <w:tr w:rsidR="003A2508" w:rsidRPr="003A2508" w14:paraId="3D2CFDEF" w14:textId="77777777" w:rsidTr="00B06F0D">
        <w:tc>
          <w:tcPr>
            <w:tcW w:w="484" w:type="pct"/>
          </w:tcPr>
          <w:p w14:paraId="6DFB105D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II.1.</w:t>
            </w:r>
          </w:p>
        </w:tc>
        <w:tc>
          <w:tcPr>
            <w:tcW w:w="630" w:type="pct"/>
          </w:tcPr>
          <w:p w14:paraId="53AFC349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Koszt 1</w:t>
            </w:r>
          </w:p>
        </w:tc>
        <w:tc>
          <w:tcPr>
            <w:tcW w:w="593" w:type="pct"/>
          </w:tcPr>
          <w:p w14:paraId="18E398F8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78" w:type="pct"/>
          </w:tcPr>
          <w:p w14:paraId="6E702693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82" w:type="pct"/>
            <w:gridSpan w:val="2"/>
          </w:tcPr>
          <w:p w14:paraId="5F84D65A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</w:tcPr>
          <w:p w14:paraId="06202BC4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1B3BB55A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5CA90B8B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5C2CC922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14:paraId="57588B4F" w14:textId="77777777" w:rsidTr="00B06F0D">
        <w:tc>
          <w:tcPr>
            <w:tcW w:w="484" w:type="pct"/>
          </w:tcPr>
          <w:p w14:paraId="021698D6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II.2.</w:t>
            </w:r>
          </w:p>
        </w:tc>
        <w:tc>
          <w:tcPr>
            <w:tcW w:w="630" w:type="pct"/>
          </w:tcPr>
          <w:p w14:paraId="37F20982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Koszt 2</w:t>
            </w:r>
          </w:p>
        </w:tc>
        <w:tc>
          <w:tcPr>
            <w:tcW w:w="593" w:type="pct"/>
          </w:tcPr>
          <w:p w14:paraId="5B6389CF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78" w:type="pct"/>
          </w:tcPr>
          <w:p w14:paraId="14AAA2EB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82" w:type="pct"/>
            <w:gridSpan w:val="2"/>
          </w:tcPr>
          <w:p w14:paraId="7138C73E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</w:tcPr>
          <w:p w14:paraId="2A40865E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086F8CE8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3A7D6212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77281272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14:paraId="1E13DDD3" w14:textId="77777777" w:rsidTr="00B06F0D">
        <w:tc>
          <w:tcPr>
            <w:tcW w:w="484" w:type="pct"/>
          </w:tcPr>
          <w:p w14:paraId="7AE5451D" w14:textId="1BEF4E98" w:rsidR="006160C1" w:rsidRPr="003A2508" w:rsidRDefault="006C0A09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…</w:t>
            </w:r>
          </w:p>
        </w:tc>
        <w:tc>
          <w:tcPr>
            <w:tcW w:w="630" w:type="pct"/>
          </w:tcPr>
          <w:p w14:paraId="48996D8F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…</w:t>
            </w:r>
          </w:p>
        </w:tc>
        <w:tc>
          <w:tcPr>
            <w:tcW w:w="593" w:type="pct"/>
          </w:tcPr>
          <w:p w14:paraId="410CE2E3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78" w:type="pct"/>
          </w:tcPr>
          <w:p w14:paraId="2668F36F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82" w:type="pct"/>
            <w:gridSpan w:val="2"/>
          </w:tcPr>
          <w:p w14:paraId="234FC26B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</w:tcPr>
          <w:p w14:paraId="45E23539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1220A7F2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09D7B965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33F0204C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14:paraId="5E763978" w14:textId="77777777" w:rsidTr="00B06F0D">
        <w:tc>
          <w:tcPr>
            <w:tcW w:w="2867" w:type="pct"/>
            <w:gridSpan w:val="6"/>
            <w:shd w:val="clear" w:color="auto" w:fill="DDD9C3" w:themeFill="background2" w:themeFillShade="E6"/>
          </w:tcPr>
          <w:p w14:paraId="7B31B5CD" w14:textId="77777777" w:rsidR="006160C1" w:rsidRPr="003A2508" w:rsidRDefault="006160C1" w:rsidP="00323E2F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  <w:szCs w:val="20"/>
              </w:rPr>
              <w:t>Suma kosztów administracyjnych</w:t>
            </w:r>
          </w:p>
        </w:tc>
        <w:tc>
          <w:tcPr>
            <w:tcW w:w="666" w:type="pct"/>
          </w:tcPr>
          <w:p w14:paraId="3D18649F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6BD8F802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7DAF532B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4A168EEF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14:paraId="65BFBA38" w14:textId="77777777" w:rsidTr="00B06F0D">
        <w:tc>
          <w:tcPr>
            <w:tcW w:w="2867" w:type="pct"/>
            <w:gridSpan w:val="6"/>
            <w:shd w:val="clear" w:color="auto" w:fill="DDD9C3" w:themeFill="background2" w:themeFillShade="E6"/>
          </w:tcPr>
          <w:p w14:paraId="788797D8" w14:textId="77777777" w:rsidR="006160C1" w:rsidRPr="003A2508" w:rsidRDefault="006160C1" w:rsidP="00323E2F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  <w:szCs w:val="20"/>
              </w:rPr>
              <w:t>Suma wszystkich kosztów realizacji zadania</w:t>
            </w:r>
          </w:p>
        </w:tc>
        <w:tc>
          <w:tcPr>
            <w:tcW w:w="666" w:type="pct"/>
          </w:tcPr>
          <w:p w14:paraId="04D91EDA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18813B88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30D59BEF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0DCBFD43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</w:tbl>
    <w:p w14:paraId="0757F01B" w14:textId="77777777" w:rsidR="00E617D8" w:rsidRDefault="00E617D8" w:rsidP="00E617D8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</w:p>
    <w:tbl>
      <w:tblPr>
        <w:tblStyle w:val="Tabela-Siatka"/>
        <w:tblW w:w="10632" w:type="dxa"/>
        <w:tblInd w:w="-714" w:type="dxa"/>
        <w:tblLook w:val="04A0" w:firstRow="1" w:lastRow="0" w:firstColumn="1" w:lastColumn="0" w:noHBand="0" w:noVBand="1"/>
      </w:tblPr>
      <w:tblGrid>
        <w:gridCol w:w="709"/>
        <w:gridCol w:w="5674"/>
        <w:gridCol w:w="1981"/>
        <w:gridCol w:w="2268"/>
      </w:tblGrid>
      <w:tr w:rsidR="006C0A09" w:rsidRPr="00E617D8" w14:paraId="1FEB944F" w14:textId="77777777" w:rsidTr="007F189F">
        <w:tc>
          <w:tcPr>
            <w:tcW w:w="10632" w:type="dxa"/>
            <w:gridSpan w:val="4"/>
            <w:shd w:val="clear" w:color="auto" w:fill="DDD9C3" w:themeFill="background2" w:themeFillShade="E6"/>
          </w:tcPr>
          <w:p w14:paraId="76B885A2" w14:textId="75C37B76" w:rsidR="006C0A09" w:rsidRPr="00E617D8" w:rsidRDefault="006C0A09" w:rsidP="006C0A09">
            <w:pPr>
              <w:ind w:right="567"/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V.B</w:t>
            </w:r>
            <w:r w:rsidRPr="006160C1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 </w:t>
            </w:r>
            <w:r w:rsidRPr="00E617D8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Źródła finansowania kosztów realizacji zadania</w:t>
            </w:r>
          </w:p>
        </w:tc>
      </w:tr>
      <w:tr w:rsidR="00E617D8" w:rsidRPr="00E617D8" w14:paraId="3EDAA45E" w14:textId="77777777" w:rsidTr="006C0A09">
        <w:tc>
          <w:tcPr>
            <w:tcW w:w="709" w:type="dxa"/>
            <w:shd w:val="clear" w:color="auto" w:fill="DDD9C3" w:themeFill="background2" w:themeFillShade="E6"/>
          </w:tcPr>
          <w:p w14:paraId="0FA78AAA" w14:textId="77777777" w:rsidR="00E617D8" w:rsidRPr="00E617D8" w:rsidRDefault="00E617D8" w:rsidP="00E617D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E617D8">
              <w:rPr>
                <w:rFonts w:asciiTheme="minorHAnsi" w:hAnsiTheme="minorHAnsi"/>
                <w:b/>
                <w:sz w:val="20"/>
              </w:rPr>
              <w:t>Lp.</w:t>
            </w:r>
          </w:p>
        </w:tc>
        <w:tc>
          <w:tcPr>
            <w:tcW w:w="5674" w:type="dxa"/>
            <w:shd w:val="clear" w:color="auto" w:fill="DDD9C3" w:themeFill="background2" w:themeFillShade="E6"/>
          </w:tcPr>
          <w:p w14:paraId="297F4EA3" w14:textId="77777777" w:rsidR="00E617D8" w:rsidRPr="00E617D8" w:rsidRDefault="00E617D8" w:rsidP="00E617D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E617D8">
              <w:rPr>
                <w:rFonts w:asciiTheme="minorHAnsi" w:hAnsiTheme="minorHAnsi"/>
                <w:b/>
                <w:sz w:val="20"/>
              </w:rPr>
              <w:t>Źródło finansowania kosztów realizacji zadania</w:t>
            </w:r>
          </w:p>
        </w:tc>
        <w:tc>
          <w:tcPr>
            <w:tcW w:w="1981" w:type="dxa"/>
            <w:shd w:val="clear" w:color="auto" w:fill="DDD9C3" w:themeFill="background2" w:themeFillShade="E6"/>
          </w:tcPr>
          <w:p w14:paraId="13F88F02" w14:textId="2970CCD0" w:rsidR="00E617D8" w:rsidRPr="00E617D8" w:rsidRDefault="00E617D8" w:rsidP="00E617D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E617D8">
              <w:rPr>
                <w:rFonts w:asciiTheme="minorHAnsi" w:hAnsiTheme="minorHAnsi"/>
                <w:b/>
                <w:sz w:val="20"/>
              </w:rPr>
              <w:t xml:space="preserve">Wartość </w:t>
            </w:r>
            <w:r w:rsidR="00824640">
              <w:rPr>
                <w:rFonts w:asciiTheme="minorHAnsi" w:hAnsiTheme="minorHAnsi"/>
                <w:b/>
                <w:sz w:val="20"/>
              </w:rPr>
              <w:t>[</w:t>
            </w:r>
            <w:r w:rsidRPr="00E617D8">
              <w:rPr>
                <w:rFonts w:asciiTheme="minorHAnsi" w:hAnsiTheme="minorHAnsi"/>
                <w:b/>
                <w:sz w:val="20"/>
              </w:rPr>
              <w:t>PLN</w:t>
            </w:r>
            <w:r w:rsidR="00824640">
              <w:rPr>
                <w:rFonts w:asciiTheme="minorHAnsi" w:hAnsiTheme="minorHAnsi"/>
                <w:b/>
                <w:sz w:val="20"/>
              </w:rPr>
              <w:t>]</w:t>
            </w:r>
          </w:p>
        </w:tc>
        <w:tc>
          <w:tcPr>
            <w:tcW w:w="2268" w:type="dxa"/>
            <w:shd w:val="clear" w:color="auto" w:fill="DDD9C3" w:themeFill="background2" w:themeFillShade="E6"/>
          </w:tcPr>
          <w:p w14:paraId="4192FC02" w14:textId="36B3F248" w:rsidR="00E617D8" w:rsidRPr="00E617D8" w:rsidRDefault="00E617D8" w:rsidP="00E617D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E617D8">
              <w:rPr>
                <w:rFonts w:asciiTheme="minorHAnsi" w:hAnsiTheme="minorHAnsi"/>
                <w:b/>
                <w:sz w:val="20"/>
              </w:rPr>
              <w:t xml:space="preserve">Udział </w:t>
            </w:r>
            <w:r w:rsidR="008652E5">
              <w:rPr>
                <w:rFonts w:asciiTheme="minorHAnsi" w:hAnsiTheme="minorHAnsi"/>
                <w:b/>
                <w:sz w:val="20"/>
              </w:rPr>
              <w:t>[</w:t>
            </w:r>
            <w:r w:rsidRPr="00E617D8">
              <w:rPr>
                <w:rFonts w:asciiTheme="minorHAnsi" w:hAnsiTheme="minorHAnsi"/>
                <w:b/>
                <w:sz w:val="20"/>
              </w:rPr>
              <w:t>%</w:t>
            </w:r>
            <w:r w:rsidR="008652E5">
              <w:rPr>
                <w:rFonts w:asciiTheme="minorHAnsi" w:hAnsiTheme="minorHAnsi"/>
                <w:b/>
                <w:sz w:val="20"/>
              </w:rPr>
              <w:t>]</w:t>
            </w:r>
          </w:p>
        </w:tc>
      </w:tr>
      <w:tr w:rsidR="00E617D8" w:rsidRPr="00E617D8" w14:paraId="3D80CEDD" w14:textId="77777777" w:rsidTr="006C0A09">
        <w:tc>
          <w:tcPr>
            <w:tcW w:w="709" w:type="dxa"/>
            <w:shd w:val="clear" w:color="auto" w:fill="DDD9C3" w:themeFill="background2" w:themeFillShade="E6"/>
          </w:tcPr>
          <w:p w14:paraId="64E07ED1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1.</w:t>
            </w:r>
          </w:p>
        </w:tc>
        <w:tc>
          <w:tcPr>
            <w:tcW w:w="5674" w:type="dxa"/>
            <w:shd w:val="clear" w:color="auto" w:fill="DDD9C3" w:themeFill="background2" w:themeFillShade="E6"/>
          </w:tcPr>
          <w:p w14:paraId="136DFB82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Suma wszystkich kosztów realizacji zadania</w:t>
            </w:r>
          </w:p>
        </w:tc>
        <w:tc>
          <w:tcPr>
            <w:tcW w:w="1981" w:type="dxa"/>
          </w:tcPr>
          <w:p w14:paraId="7D566D0F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2268" w:type="dxa"/>
          </w:tcPr>
          <w:p w14:paraId="77A2D98C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100</w:t>
            </w:r>
          </w:p>
        </w:tc>
      </w:tr>
      <w:tr w:rsidR="00E617D8" w:rsidRPr="00E617D8" w14:paraId="6184FCAE" w14:textId="77777777" w:rsidTr="006C0A09">
        <w:tc>
          <w:tcPr>
            <w:tcW w:w="709" w:type="dxa"/>
            <w:shd w:val="clear" w:color="auto" w:fill="DDD9C3" w:themeFill="background2" w:themeFillShade="E6"/>
          </w:tcPr>
          <w:p w14:paraId="118CC9A2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2.</w:t>
            </w:r>
          </w:p>
        </w:tc>
        <w:tc>
          <w:tcPr>
            <w:tcW w:w="5674" w:type="dxa"/>
            <w:shd w:val="clear" w:color="auto" w:fill="DDD9C3" w:themeFill="background2" w:themeFillShade="E6"/>
          </w:tcPr>
          <w:p w14:paraId="611FFB0E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Planowana dotacja w ramach niniejszej oferty</w:t>
            </w:r>
          </w:p>
        </w:tc>
        <w:tc>
          <w:tcPr>
            <w:tcW w:w="1981" w:type="dxa"/>
          </w:tcPr>
          <w:p w14:paraId="22EF3290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2268" w:type="dxa"/>
          </w:tcPr>
          <w:p w14:paraId="4D73760F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</w:tr>
      <w:tr w:rsidR="00E617D8" w:rsidRPr="00E617D8" w14:paraId="061E0DC8" w14:textId="77777777" w:rsidTr="006C0A09">
        <w:tc>
          <w:tcPr>
            <w:tcW w:w="709" w:type="dxa"/>
            <w:shd w:val="clear" w:color="auto" w:fill="DDD9C3" w:themeFill="background2" w:themeFillShade="E6"/>
          </w:tcPr>
          <w:p w14:paraId="45DE9A3E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3.</w:t>
            </w:r>
          </w:p>
        </w:tc>
        <w:tc>
          <w:tcPr>
            <w:tcW w:w="5674" w:type="dxa"/>
            <w:shd w:val="clear" w:color="auto" w:fill="DDD9C3" w:themeFill="background2" w:themeFillShade="E6"/>
          </w:tcPr>
          <w:p w14:paraId="07D0201B" w14:textId="6270E29E" w:rsidR="00E617D8" w:rsidRPr="00FA6258" w:rsidRDefault="00E617D8" w:rsidP="00323E2F">
            <w:pPr>
              <w:rPr>
                <w:rFonts w:asciiTheme="minorHAnsi" w:hAnsiTheme="minorHAnsi"/>
                <w:sz w:val="20"/>
                <w:vertAlign w:val="superscript"/>
              </w:rPr>
            </w:pPr>
            <w:r w:rsidRPr="00E617D8">
              <w:rPr>
                <w:rFonts w:asciiTheme="minorHAnsi" w:hAnsiTheme="minorHAnsi"/>
                <w:sz w:val="20"/>
              </w:rPr>
              <w:t>Wkład własny</w:t>
            </w:r>
            <w:r w:rsidR="00BA37C9">
              <w:rPr>
                <w:rStyle w:val="Odwoanieprzypisudolnego"/>
                <w:rFonts w:asciiTheme="minorHAnsi" w:hAnsiTheme="minorHAnsi"/>
                <w:sz w:val="20"/>
              </w:rPr>
              <w:footnoteReference w:id="5"/>
            </w:r>
            <w:r w:rsidR="00FA6258">
              <w:rPr>
                <w:rFonts w:asciiTheme="minorHAnsi" w:hAnsiTheme="minorHAnsi"/>
                <w:sz w:val="20"/>
                <w:vertAlign w:val="superscript"/>
              </w:rPr>
              <w:t>)</w:t>
            </w:r>
          </w:p>
        </w:tc>
        <w:tc>
          <w:tcPr>
            <w:tcW w:w="1981" w:type="dxa"/>
          </w:tcPr>
          <w:p w14:paraId="566C6EA5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2268" w:type="dxa"/>
          </w:tcPr>
          <w:p w14:paraId="18DD8AAF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</w:tr>
      <w:tr w:rsidR="00E617D8" w:rsidRPr="00E617D8" w14:paraId="534BDE80" w14:textId="77777777" w:rsidTr="006C0A09">
        <w:tc>
          <w:tcPr>
            <w:tcW w:w="709" w:type="dxa"/>
            <w:shd w:val="clear" w:color="auto" w:fill="DDD9C3" w:themeFill="background2" w:themeFillShade="E6"/>
          </w:tcPr>
          <w:p w14:paraId="4A035998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3.1.</w:t>
            </w:r>
          </w:p>
        </w:tc>
        <w:tc>
          <w:tcPr>
            <w:tcW w:w="5674" w:type="dxa"/>
            <w:shd w:val="clear" w:color="auto" w:fill="DDD9C3" w:themeFill="background2" w:themeFillShade="E6"/>
          </w:tcPr>
          <w:p w14:paraId="7D90EEF0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Wkład własny finansowy</w:t>
            </w:r>
          </w:p>
        </w:tc>
        <w:tc>
          <w:tcPr>
            <w:tcW w:w="1981" w:type="dxa"/>
          </w:tcPr>
          <w:p w14:paraId="3C2B5B68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2268" w:type="dxa"/>
          </w:tcPr>
          <w:p w14:paraId="665E861C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</w:tr>
      <w:tr w:rsidR="00E617D8" w:rsidRPr="00E617D8" w14:paraId="02A4A539" w14:textId="77777777" w:rsidTr="006C0A09">
        <w:tc>
          <w:tcPr>
            <w:tcW w:w="709" w:type="dxa"/>
            <w:shd w:val="clear" w:color="auto" w:fill="DDD9C3" w:themeFill="background2" w:themeFillShade="E6"/>
          </w:tcPr>
          <w:p w14:paraId="20A3B7C8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3.2.</w:t>
            </w:r>
          </w:p>
        </w:tc>
        <w:tc>
          <w:tcPr>
            <w:tcW w:w="5674" w:type="dxa"/>
            <w:shd w:val="clear" w:color="auto" w:fill="DDD9C3" w:themeFill="background2" w:themeFillShade="E6"/>
          </w:tcPr>
          <w:p w14:paraId="43CE40FB" w14:textId="1AB60834" w:rsidR="00E617D8" w:rsidRPr="00E617D8" w:rsidRDefault="00E617D8" w:rsidP="00BA37C9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 xml:space="preserve">Wkład własny </w:t>
            </w:r>
            <w:r w:rsidR="00BA37C9">
              <w:rPr>
                <w:rFonts w:asciiTheme="minorHAnsi" w:hAnsiTheme="minorHAnsi"/>
                <w:sz w:val="20"/>
              </w:rPr>
              <w:t>niefinansowy (osobowy i rzeczowy)</w:t>
            </w:r>
          </w:p>
        </w:tc>
        <w:tc>
          <w:tcPr>
            <w:tcW w:w="1981" w:type="dxa"/>
          </w:tcPr>
          <w:p w14:paraId="5A9FC868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2268" w:type="dxa"/>
          </w:tcPr>
          <w:p w14:paraId="3ED814D9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</w:tr>
      <w:tr w:rsidR="00E617D8" w:rsidRPr="00E617D8" w14:paraId="478E00AF" w14:textId="77777777" w:rsidTr="006C0A09">
        <w:tc>
          <w:tcPr>
            <w:tcW w:w="709" w:type="dxa"/>
            <w:shd w:val="clear" w:color="auto" w:fill="DDD9C3" w:themeFill="background2" w:themeFillShade="E6"/>
          </w:tcPr>
          <w:p w14:paraId="01632DC3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4.</w:t>
            </w:r>
          </w:p>
        </w:tc>
        <w:tc>
          <w:tcPr>
            <w:tcW w:w="5674" w:type="dxa"/>
            <w:shd w:val="clear" w:color="auto" w:fill="DDD9C3" w:themeFill="background2" w:themeFillShade="E6"/>
          </w:tcPr>
          <w:p w14:paraId="54DF5234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Świadczenia pieniężne od odbiorców zadania</w:t>
            </w:r>
          </w:p>
        </w:tc>
        <w:tc>
          <w:tcPr>
            <w:tcW w:w="1981" w:type="dxa"/>
          </w:tcPr>
          <w:p w14:paraId="166186DB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2268" w:type="dxa"/>
          </w:tcPr>
          <w:p w14:paraId="367F2A7E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</w:tr>
    </w:tbl>
    <w:p w14:paraId="762D0500" w14:textId="77777777" w:rsidR="00E617D8" w:rsidRDefault="00E617D8" w:rsidP="00E617D8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Calibri"/>
          <w:b/>
          <w:color w:val="auto"/>
          <w:sz w:val="20"/>
          <w:szCs w:val="20"/>
        </w:rPr>
      </w:pPr>
    </w:p>
    <w:tbl>
      <w:tblPr>
        <w:tblStyle w:val="Tabela-Siatka"/>
        <w:tblW w:w="10632" w:type="dxa"/>
        <w:tblInd w:w="-714" w:type="dxa"/>
        <w:tblLook w:val="04A0" w:firstRow="1" w:lastRow="0" w:firstColumn="1" w:lastColumn="0" w:noHBand="0" w:noVBand="1"/>
      </w:tblPr>
      <w:tblGrid>
        <w:gridCol w:w="709"/>
        <w:gridCol w:w="4257"/>
        <w:gridCol w:w="1413"/>
        <w:gridCol w:w="1418"/>
        <w:gridCol w:w="1417"/>
        <w:gridCol w:w="1418"/>
      </w:tblGrid>
      <w:tr w:rsidR="006C0A09" w:rsidRPr="00E617D8" w14:paraId="08388263" w14:textId="77777777" w:rsidTr="0040244B">
        <w:tc>
          <w:tcPr>
            <w:tcW w:w="10632" w:type="dxa"/>
            <w:gridSpan w:val="6"/>
            <w:shd w:val="clear" w:color="auto" w:fill="DDD9C3" w:themeFill="background2" w:themeFillShade="E6"/>
          </w:tcPr>
          <w:p w14:paraId="6EFD587C" w14:textId="48488D39" w:rsidR="006C0A09" w:rsidRPr="00E617D8" w:rsidRDefault="006C0A09" w:rsidP="006C0A09">
            <w:pPr>
              <w:jc w:val="both"/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V.C</w:t>
            </w:r>
            <w:r w:rsidRPr="006160C1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 </w:t>
            </w:r>
            <w:r w:rsidRPr="00E617D8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Podział kosztów realizacji zadania w partnerstwie</w:t>
            </w:r>
            <w:r w:rsidRPr="00B06F0D">
              <w:rPr>
                <w:rStyle w:val="Odwoanieprzypisudolnego"/>
                <w:rFonts w:asciiTheme="minorHAnsi" w:hAnsiTheme="minorHAnsi" w:cs="Calibri"/>
                <w:color w:val="auto"/>
                <w:sz w:val="20"/>
                <w:szCs w:val="20"/>
              </w:rPr>
              <w:footnoteReference w:id="6"/>
            </w:r>
            <w:r w:rsidRPr="00B06F0D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>)</w:t>
            </w:r>
          </w:p>
        </w:tc>
      </w:tr>
      <w:tr w:rsidR="00E617D8" w:rsidRPr="00E617D8" w14:paraId="400FF3C4" w14:textId="77777777" w:rsidTr="006C0A09">
        <w:tc>
          <w:tcPr>
            <w:tcW w:w="709" w:type="dxa"/>
            <w:shd w:val="clear" w:color="auto" w:fill="DDD9C3" w:themeFill="background2" w:themeFillShade="E6"/>
          </w:tcPr>
          <w:p w14:paraId="3825C284" w14:textId="77777777" w:rsidR="00E617D8" w:rsidRPr="00E617D8" w:rsidRDefault="00E617D8" w:rsidP="00E617D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E617D8">
              <w:rPr>
                <w:rFonts w:asciiTheme="minorHAnsi" w:hAnsiTheme="minorHAnsi"/>
                <w:b/>
                <w:sz w:val="20"/>
              </w:rPr>
              <w:t>Lp.</w:t>
            </w:r>
          </w:p>
        </w:tc>
        <w:tc>
          <w:tcPr>
            <w:tcW w:w="4257" w:type="dxa"/>
            <w:shd w:val="clear" w:color="auto" w:fill="DDD9C3" w:themeFill="background2" w:themeFillShade="E6"/>
          </w:tcPr>
          <w:p w14:paraId="1BA422FD" w14:textId="77777777" w:rsidR="00E617D8" w:rsidRPr="00E617D8" w:rsidRDefault="00E617D8" w:rsidP="00E617D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E617D8">
              <w:rPr>
                <w:rFonts w:asciiTheme="minorHAnsi" w:hAnsiTheme="minorHAnsi"/>
                <w:b/>
                <w:sz w:val="20"/>
              </w:rPr>
              <w:t>Źródło finansowania kosztów realizacji zadania</w:t>
            </w:r>
          </w:p>
        </w:tc>
        <w:tc>
          <w:tcPr>
            <w:tcW w:w="5666" w:type="dxa"/>
            <w:gridSpan w:val="4"/>
            <w:shd w:val="clear" w:color="auto" w:fill="DDD9C3" w:themeFill="background2" w:themeFillShade="E6"/>
          </w:tcPr>
          <w:p w14:paraId="02DF0002" w14:textId="65CAE809" w:rsidR="00E617D8" w:rsidRPr="00E617D8" w:rsidRDefault="00E617D8" w:rsidP="00E617D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E617D8">
              <w:rPr>
                <w:rFonts w:asciiTheme="minorHAnsi" w:hAnsiTheme="minorHAnsi"/>
                <w:b/>
                <w:sz w:val="20"/>
              </w:rPr>
              <w:t xml:space="preserve">Wartość </w:t>
            </w:r>
            <w:r w:rsidR="008652E5">
              <w:rPr>
                <w:rFonts w:asciiTheme="minorHAnsi" w:hAnsiTheme="minorHAnsi"/>
                <w:b/>
                <w:sz w:val="20"/>
              </w:rPr>
              <w:t>[</w:t>
            </w:r>
            <w:r w:rsidRPr="00E617D8">
              <w:rPr>
                <w:rFonts w:asciiTheme="minorHAnsi" w:hAnsiTheme="minorHAnsi"/>
                <w:b/>
                <w:sz w:val="20"/>
              </w:rPr>
              <w:t>PLN</w:t>
            </w:r>
            <w:r w:rsidR="008652E5">
              <w:rPr>
                <w:rFonts w:asciiTheme="minorHAnsi" w:hAnsiTheme="minorHAnsi"/>
                <w:b/>
                <w:sz w:val="20"/>
              </w:rPr>
              <w:t>]</w:t>
            </w:r>
          </w:p>
        </w:tc>
      </w:tr>
      <w:tr w:rsidR="00E617D8" w:rsidRPr="00E617D8" w14:paraId="1BFEF9F8" w14:textId="77777777" w:rsidTr="006C0A09">
        <w:tc>
          <w:tcPr>
            <w:tcW w:w="4966" w:type="dxa"/>
            <w:gridSpan w:val="2"/>
          </w:tcPr>
          <w:p w14:paraId="3F077209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3" w:type="dxa"/>
            <w:shd w:val="clear" w:color="auto" w:fill="DDD9C3" w:themeFill="background2" w:themeFillShade="E6"/>
          </w:tcPr>
          <w:p w14:paraId="1BAE86DB" w14:textId="77777777" w:rsidR="00E617D8" w:rsidRPr="00E617D8" w:rsidRDefault="00E617D8" w:rsidP="00323E2F">
            <w:pPr>
              <w:rPr>
                <w:rFonts w:asciiTheme="minorHAnsi" w:hAnsiTheme="minorHAnsi"/>
                <w:b/>
                <w:sz w:val="20"/>
              </w:rPr>
            </w:pPr>
            <w:r w:rsidRPr="00E617D8">
              <w:rPr>
                <w:rFonts w:asciiTheme="minorHAnsi" w:hAnsiTheme="minorHAnsi"/>
                <w:b/>
                <w:sz w:val="20"/>
              </w:rPr>
              <w:t>Razem</w:t>
            </w:r>
          </w:p>
        </w:tc>
        <w:tc>
          <w:tcPr>
            <w:tcW w:w="1418" w:type="dxa"/>
            <w:shd w:val="clear" w:color="auto" w:fill="DDD9C3" w:themeFill="background2" w:themeFillShade="E6"/>
          </w:tcPr>
          <w:p w14:paraId="11785342" w14:textId="77777777" w:rsidR="00E617D8" w:rsidRPr="00E617D8" w:rsidRDefault="00E617D8" w:rsidP="00323E2F">
            <w:pPr>
              <w:rPr>
                <w:rFonts w:asciiTheme="minorHAnsi" w:hAnsiTheme="minorHAnsi"/>
                <w:b/>
                <w:sz w:val="20"/>
              </w:rPr>
            </w:pPr>
            <w:r w:rsidRPr="00E617D8">
              <w:rPr>
                <w:rFonts w:asciiTheme="minorHAnsi" w:hAnsiTheme="minorHAnsi"/>
                <w:b/>
                <w:sz w:val="20"/>
              </w:rPr>
              <w:t>Rok 1</w:t>
            </w:r>
          </w:p>
        </w:tc>
        <w:tc>
          <w:tcPr>
            <w:tcW w:w="1417" w:type="dxa"/>
            <w:shd w:val="clear" w:color="auto" w:fill="DDD9C3" w:themeFill="background2" w:themeFillShade="E6"/>
          </w:tcPr>
          <w:p w14:paraId="501EBA55" w14:textId="77777777" w:rsidR="00E617D8" w:rsidRPr="00E617D8" w:rsidRDefault="00E617D8" w:rsidP="00323E2F">
            <w:pPr>
              <w:rPr>
                <w:rFonts w:asciiTheme="minorHAnsi" w:hAnsiTheme="minorHAnsi"/>
                <w:b/>
                <w:sz w:val="20"/>
              </w:rPr>
            </w:pPr>
            <w:r w:rsidRPr="00E617D8">
              <w:rPr>
                <w:rFonts w:asciiTheme="minorHAnsi" w:hAnsiTheme="minorHAnsi"/>
                <w:b/>
                <w:sz w:val="20"/>
              </w:rPr>
              <w:t>Rok 2</w:t>
            </w:r>
          </w:p>
        </w:tc>
        <w:tc>
          <w:tcPr>
            <w:tcW w:w="1418" w:type="dxa"/>
            <w:shd w:val="clear" w:color="auto" w:fill="DDD9C3" w:themeFill="background2" w:themeFillShade="E6"/>
          </w:tcPr>
          <w:p w14:paraId="45DF20ED" w14:textId="604C49FB" w:rsidR="00E617D8" w:rsidRPr="00FA6258" w:rsidRDefault="00E617D8" w:rsidP="000A4D6B">
            <w:pPr>
              <w:rPr>
                <w:rFonts w:asciiTheme="minorHAnsi" w:hAnsiTheme="minorHAnsi"/>
                <w:b/>
                <w:sz w:val="20"/>
                <w:vertAlign w:val="superscript"/>
              </w:rPr>
            </w:pPr>
            <w:r w:rsidRPr="00E617D8">
              <w:rPr>
                <w:rFonts w:asciiTheme="minorHAnsi" w:hAnsiTheme="minorHAnsi"/>
                <w:b/>
                <w:sz w:val="20"/>
              </w:rPr>
              <w:t>Rok 3</w:t>
            </w:r>
            <w:r w:rsidR="000A4D6B" w:rsidRPr="00B06F0D">
              <w:rPr>
                <w:rStyle w:val="Odwoanieprzypisudolnego"/>
                <w:rFonts w:asciiTheme="minorHAnsi" w:hAnsiTheme="minorHAnsi"/>
                <w:sz w:val="20"/>
              </w:rPr>
              <w:footnoteReference w:id="7"/>
            </w:r>
            <w:r w:rsidR="00FA6258" w:rsidRPr="00B06F0D">
              <w:rPr>
                <w:rFonts w:asciiTheme="minorHAnsi" w:hAnsiTheme="minorHAnsi"/>
                <w:sz w:val="20"/>
                <w:vertAlign w:val="superscript"/>
              </w:rPr>
              <w:t>)</w:t>
            </w:r>
          </w:p>
        </w:tc>
      </w:tr>
      <w:tr w:rsidR="00E617D8" w:rsidRPr="00E617D8" w14:paraId="108618F4" w14:textId="77777777" w:rsidTr="006C0A09">
        <w:tc>
          <w:tcPr>
            <w:tcW w:w="709" w:type="dxa"/>
            <w:shd w:val="clear" w:color="auto" w:fill="DDD9C3" w:themeFill="background2" w:themeFillShade="E6"/>
          </w:tcPr>
          <w:p w14:paraId="1FC858B7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1.</w:t>
            </w:r>
          </w:p>
        </w:tc>
        <w:tc>
          <w:tcPr>
            <w:tcW w:w="4257" w:type="dxa"/>
            <w:shd w:val="clear" w:color="auto" w:fill="DDD9C3" w:themeFill="background2" w:themeFillShade="E6"/>
          </w:tcPr>
          <w:p w14:paraId="6400321B" w14:textId="70E3F5AA" w:rsidR="00E617D8" w:rsidRPr="00E617D8" w:rsidRDefault="00337858" w:rsidP="00323E2F">
            <w:pPr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Oferent</w:t>
            </w:r>
            <w:r w:rsidR="00E617D8" w:rsidRPr="00E617D8">
              <w:rPr>
                <w:rFonts w:asciiTheme="minorHAnsi" w:hAnsiTheme="minorHAnsi"/>
                <w:sz w:val="20"/>
              </w:rPr>
              <w:t xml:space="preserve"> 1</w:t>
            </w:r>
          </w:p>
        </w:tc>
        <w:tc>
          <w:tcPr>
            <w:tcW w:w="1413" w:type="dxa"/>
          </w:tcPr>
          <w:p w14:paraId="768F168A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8" w:type="dxa"/>
          </w:tcPr>
          <w:p w14:paraId="6A609914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7" w:type="dxa"/>
          </w:tcPr>
          <w:p w14:paraId="16DD724E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8" w:type="dxa"/>
          </w:tcPr>
          <w:p w14:paraId="4876CC3D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</w:tr>
      <w:tr w:rsidR="00E617D8" w:rsidRPr="00E617D8" w14:paraId="7C1ADA7B" w14:textId="77777777" w:rsidTr="006C0A09">
        <w:tc>
          <w:tcPr>
            <w:tcW w:w="709" w:type="dxa"/>
            <w:shd w:val="clear" w:color="auto" w:fill="DDD9C3" w:themeFill="background2" w:themeFillShade="E6"/>
          </w:tcPr>
          <w:p w14:paraId="0378057D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2.</w:t>
            </w:r>
          </w:p>
        </w:tc>
        <w:tc>
          <w:tcPr>
            <w:tcW w:w="4257" w:type="dxa"/>
            <w:shd w:val="clear" w:color="auto" w:fill="DDD9C3" w:themeFill="background2" w:themeFillShade="E6"/>
          </w:tcPr>
          <w:p w14:paraId="2E772C68" w14:textId="4D1AAC55" w:rsidR="00E617D8" w:rsidRPr="00E617D8" w:rsidRDefault="00337858" w:rsidP="00323E2F">
            <w:pPr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Oferent</w:t>
            </w:r>
            <w:r w:rsidR="00E617D8" w:rsidRPr="00E617D8">
              <w:rPr>
                <w:rFonts w:asciiTheme="minorHAnsi" w:hAnsiTheme="minorHAnsi"/>
                <w:sz w:val="20"/>
              </w:rPr>
              <w:t xml:space="preserve"> 2</w:t>
            </w:r>
          </w:p>
        </w:tc>
        <w:tc>
          <w:tcPr>
            <w:tcW w:w="1413" w:type="dxa"/>
          </w:tcPr>
          <w:p w14:paraId="2CEF5AC3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8" w:type="dxa"/>
          </w:tcPr>
          <w:p w14:paraId="7579C187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7" w:type="dxa"/>
          </w:tcPr>
          <w:p w14:paraId="5B025E50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8" w:type="dxa"/>
          </w:tcPr>
          <w:p w14:paraId="04E91016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</w:tr>
      <w:tr w:rsidR="00E617D8" w:rsidRPr="00E617D8" w14:paraId="248FC8DB" w14:textId="77777777" w:rsidTr="006C0A09">
        <w:trPr>
          <w:trHeight w:val="199"/>
        </w:trPr>
        <w:tc>
          <w:tcPr>
            <w:tcW w:w="709" w:type="dxa"/>
            <w:shd w:val="clear" w:color="auto" w:fill="DDD9C3" w:themeFill="background2" w:themeFillShade="E6"/>
          </w:tcPr>
          <w:p w14:paraId="2D3C8D42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3.</w:t>
            </w:r>
          </w:p>
        </w:tc>
        <w:tc>
          <w:tcPr>
            <w:tcW w:w="4257" w:type="dxa"/>
            <w:shd w:val="clear" w:color="auto" w:fill="DDD9C3" w:themeFill="background2" w:themeFillShade="E6"/>
          </w:tcPr>
          <w:p w14:paraId="0703D819" w14:textId="415892FE" w:rsidR="00E617D8" w:rsidRPr="00E617D8" w:rsidRDefault="00337858" w:rsidP="00323E2F">
            <w:pPr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Oferent</w:t>
            </w:r>
            <w:r w:rsidR="00E617D8" w:rsidRPr="00E617D8">
              <w:rPr>
                <w:rFonts w:asciiTheme="minorHAnsi" w:hAnsiTheme="minorHAnsi"/>
                <w:sz w:val="20"/>
              </w:rPr>
              <w:t xml:space="preserve"> 3</w:t>
            </w:r>
          </w:p>
        </w:tc>
        <w:tc>
          <w:tcPr>
            <w:tcW w:w="1413" w:type="dxa"/>
          </w:tcPr>
          <w:p w14:paraId="3985F69F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8" w:type="dxa"/>
          </w:tcPr>
          <w:p w14:paraId="63530CCC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7" w:type="dxa"/>
          </w:tcPr>
          <w:p w14:paraId="041EE28D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8" w:type="dxa"/>
          </w:tcPr>
          <w:p w14:paraId="2FE5F90A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</w:tr>
      <w:tr w:rsidR="00E617D8" w:rsidRPr="00E617D8" w14:paraId="5A5BCB19" w14:textId="77777777" w:rsidTr="006C0A09">
        <w:tc>
          <w:tcPr>
            <w:tcW w:w="709" w:type="dxa"/>
          </w:tcPr>
          <w:p w14:paraId="3B193354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4257" w:type="dxa"/>
          </w:tcPr>
          <w:p w14:paraId="50D2F914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…</w:t>
            </w:r>
          </w:p>
        </w:tc>
        <w:tc>
          <w:tcPr>
            <w:tcW w:w="1413" w:type="dxa"/>
          </w:tcPr>
          <w:p w14:paraId="48AA4CC1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8" w:type="dxa"/>
          </w:tcPr>
          <w:p w14:paraId="484F75CF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7" w:type="dxa"/>
          </w:tcPr>
          <w:p w14:paraId="2B675D0B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8" w:type="dxa"/>
          </w:tcPr>
          <w:p w14:paraId="3769367B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</w:tr>
      <w:tr w:rsidR="00E617D8" w:rsidRPr="00E617D8" w14:paraId="3E0F92AC" w14:textId="77777777" w:rsidTr="006C0A09">
        <w:tc>
          <w:tcPr>
            <w:tcW w:w="4966" w:type="dxa"/>
            <w:gridSpan w:val="2"/>
            <w:shd w:val="clear" w:color="auto" w:fill="DDD9C3" w:themeFill="background2" w:themeFillShade="E6"/>
          </w:tcPr>
          <w:p w14:paraId="0E8B63B0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Suma wszystkich kosztów realizacji zadania</w:t>
            </w:r>
          </w:p>
        </w:tc>
        <w:tc>
          <w:tcPr>
            <w:tcW w:w="1413" w:type="dxa"/>
          </w:tcPr>
          <w:p w14:paraId="147C161B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8" w:type="dxa"/>
          </w:tcPr>
          <w:p w14:paraId="7768C200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7" w:type="dxa"/>
          </w:tcPr>
          <w:p w14:paraId="08E7830C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8" w:type="dxa"/>
          </w:tcPr>
          <w:p w14:paraId="349B1F61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</w:tr>
    </w:tbl>
    <w:p w14:paraId="767AA06E" w14:textId="1E531E4D" w:rsidR="00E617D8" w:rsidRDefault="00E617D8" w:rsidP="00124BDD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Calibri"/>
          <w:b/>
          <w:color w:val="auto"/>
          <w:sz w:val="20"/>
          <w:szCs w:val="20"/>
        </w:rPr>
      </w:pPr>
    </w:p>
    <w:p w14:paraId="75BE2073" w14:textId="77777777" w:rsidR="00426300" w:rsidRDefault="00426300" w:rsidP="00124BDD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Calibri"/>
          <w:b/>
          <w:color w:val="auto"/>
          <w:sz w:val="20"/>
          <w:szCs w:val="20"/>
        </w:rPr>
      </w:pPr>
    </w:p>
    <w:p w14:paraId="596994E5" w14:textId="77777777" w:rsidR="00E617D8" w:rsidRPr="00E617D8" w:rsidRDefault="00E617D8" w:rsidP="00E617D8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V</w:t>
      </w:r>
      <w:r w:rsidR="00B67423">
        <w:rPr>
          <w:rFonts w:asciiTheme="minorHAnsi" w:hAnsiTheme="minorHAnsi" w:cs="Verdana"/>
          <w:b/>
          <w:bCs/>
          <w:color w:val="auto"/>
          <w:sz w:val="22"/>
          <w:szCs w:val="22"/>
        </w:rPr>
        <w:t>I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.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ab/>
      </w:r>
      <w:r>
        <w:rPr>
          <w:rFonts w:asciiTheme="minorHAnsi" w:hAnsiTheme="minorHAnsi" w:cs="Verdana"/>
          <w:b/>
          <w:bCs/>
          <w:color w:val="auto"/>
          <w:sz w:val="22"/>
          <w:szCs w:val="22"/>
        </w:rPr>
        <w:t>Inne informacje</w:t>
      </w:r>
    </w:p>
    <w:p w14:paraId="4281F5A0" w14:textId="77777777" w:rsidR="00BE2E0E" w:rsidRPr="00D97AAD" w:rsidRDefault="00BE2E0E" w:rsidP="00BF2058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16"/>
          <w:szCs w:val="16"/>
        </w:rPr>
      </w:pPr>
    </w:p>
    <w:tbl>
      <w:tblPr>
        <w:tblW w:w="5833" w:type="pct"/>
        <w:tblInd w:w="-8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70"/>
      </w:tblGrid>
      <w:tr w:rsidR="00F548C5" w:rsidRPr="00D97AAD" w14:paraId="627E8888" w14:textId="77777777" w:rsidTr="000A26DB">
        <w:trPr>
          <w:trHeight w:val="450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D25FC8" w14:textId="77777777" w:rsidR="001A6790" w:rsidRDefault="001A6790" w:rsidP="001A6790">
            <w:pPr>
              <w:pStyle w:val="Akapitzlist"/>
              <w:numPr>
                <w:ilvl w:val="0"/>
                <w:numId w:val="38"/>
              </w:num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Deklaracja o zamiarze odpłatnego lub nieodpłatnego wykonania zadania publicznego.</w:t>
            </w:r>
          </w:p>
          <w:p w14:paraId="67B1702B" w14:textId="77777777" w:rsidR="001A6790" w:rsidRDefault="001A6790" w:rsidP="001A6790">
            <w:pPr>
              <w:pStyle w:val="Akapitzlist"/>
              <w:numPr>
                <w:ilvl w:val="0"/>
                <w:numId w:val="38"/>
              </w:num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Działania, które w ramach realizacji zadania publicznego będą wykonywać poszczególni oferenci oraz sposób ich reprezentacji wobec organu administracji publicznej – w przypadku oferty wspólnej.</w:t>
            </w:r>
          </w:p>
          <w:p w14:paraId="0EB8CC33" w14:textId="47079751" w:rsidR="00F548C5" w:rsidRPr="001A6790" w:rsidRDefault="001A6790" w:rsidP="001A6790">
            <w:pPr>
              <w:pStyle w:val="Akapitzlist"/>
              <w:widowControl w:val="0"/>
              <w:numPr>
                <w:ilvl w:val="0"/>
                <w:numId w:val="38"/>
              </w:numPr>
              <w:autoSpaceDE w:val="0"/>
              <w:autoSpaceDN w:val="0"/>
              <w:adjustRightInd w:val="0"/>
              <w:jc w:val="both"/>
              <w:rPr>
                <w:rFonts w:asciiTheme="minorHAnsi" w:hAnsiTheme="minorHAnsi" w:cs="Calibri"/>
                <w:i/>
                <w:color w:val="auto"/>
                <w:sz w:val="18"/>
                <w:szCs w:val="18"/>
              </w:rPr>
            </w:pPr>
            <w:r w:rsidRPr="001A679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Inne działania, </w:t>
            </w:r>
            <w:r w:rsidRPr="001A6790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>które mogą mieć znaczenie przy ocenie oferty, w tym odnoszące się do kalkulacji przewidywanych kosztów oraz oświadczeń zawartych w sekcji VII.</w:t>
            </w:r>
          </w:p>
        </w:tc>
      </w:tr>
      <w:tr w:rsidR="00F548C5" w:rsidRPr="00D97AAD" w14:paraId="00BFB24D" w14:textId="77777777" w:rsidTr="000A26DB">
        <w:trPr>
          <w:trHeight w:val="557"/>
        </w:trPr>
        <w:tc>
          <w:tcPr>
            <w:tcW w:w="500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48B89A" w14:textId="77777777" w:rsidR="00F548C5" w:rsidRPr="00D97AAD" w:rsidRDefault="00F548C5" w:rsidP="00BC375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1FDEB4B4" w14:textId="77777777" w:rsidR="00F548C5" w:rsidRPr="00D97AAD" w:rsidRDefault="00F548C5" w:rsidP="00BC375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3DC71F2E" w14:textId="77777777" w:rsidR="00F548C5" w:rsidRPr="00D97AAD" w:rsidRDefault="00F548C5" w:rsidP="00BC375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1B03ED9F" w14:textId="77777777" w:rsidR="00F548C5" w:rsidRPr="00D97AAD" w:rsidRDefault="00F548C5" w:rsidP="00BC375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</w:tbl>
    <w:p w14:paraId="5527D6AA" w14:textId="77777777" w:rsidR="00E617D8" w:rsidRDefault="00E617D8" w:rsidP="00E24FE3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8"/>
          <w:szCs w:val="18"/>
        </w:rPr>
      </w:pPr>
    </w:p>
    <w:p w14:paraId="7463156B" w14:textId="77777777" w:rsidR="00E617D8" w:rsidRPr="00E617D8" w:rsidRDefault="00E617D8" w:rsidP="00E617D8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V</w:t>
      </w:r>
      <w:r w:rsidR="00B67423">
        <w:rPr>
          <w:rFonts w:asciiTheme="minorHAnsi" w:hAnsiTheme="minorHAnsi" w:cs="Verdana"/>
          <w:b/>
          <w:bCs/>
          <w:color w:val="auto"/>
          <w:sz w:val="22"/>
          <w:szCs w:val="22"/>
        </w:rPr>
        <w:t>I</w:t>
      </w:r>
      <w:r>
        <w:rPr>
          <w:rFonts w:asciiTheme="minorHAnsi" w:hAnsiTheme="minorHAnsi" w:cs="Verdana"/>
          <w:b/>
          <w:bCs/>
          <w:color w:val="auto"/>
          <w:sz w:val="22"/>
          <w:szCs w:val="22"/>
        </w:rPr>
        <w:t>I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.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ab/>
      </w:r>
      <w:r>
        <w:rPr>
          <w:rFonts w:asciiTheme="minorHAnsi" w:hAnsiTheme="minorHAnsi" w:cs="Verdana"/>
          <w:b/>
          <w:bCs/>
          <w:color w:val="auto"/>
          <w:sz w:val="22"/>
          <w:szCs w:val="22"/>
        </w:rPr>
        <w:t>Oświadczenia</w:t>
      </w:r>
    </w:p>
    <w:p w14:paraId="18399120" w14:textId="77777777" w:rsidR="00E617D8" w:rsidRDefault="00E617D8" w:rsidP="00E24FE3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8"/>
          <w:szCs w:val="18"/>
        </w:rPr>
      </w:pPr>
    </w:p>
    <w:p w14:paraId="738137C9" w14:textId="1DF14C50" w:rsidR="00E24FE3" w:rsidRDefault="004671E4" w:rsidP="00E24FE3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8"/>
          <w:szCs w:val="18"/>
        </w:rPr>
      </w:pPr>
      <w:r>
        <w:rPr>
          <w:rFonts w:asciiTheme="minorHAnsi" w:hAnsiTheme="minorHAnsi" w:cs="Verdana"/>
          <w:color w:val="auto"/>
          <w:sz w:val="18"/>
          <w:szCs w:val="18"/>
        </w:rPr>
        <w:t>Oświadczam(</w:t>
      </w:r>
      <w:r w:rsidR="00A5704D">
        <w:rPr>
          <w:rFonts w:asciiTheme="minorHAnsi" w:hAnsiTheme="minorHAnsi" w:cs="Verdana"/>
          <w:color w:val="auto"/>
          <w:sz w:val="18"/>
          <w:szCs w:val="18"/>
        </w:rPr>
        <w:t>m</w:t>
      </w:r>
      <w:r w:rsidR="00E24FE3" w:rsidRPr="00D97AAD">
        <w:rPr>
          <w:rFonts w:asciiTheme="minorHAnsi" w:hAnsiTheme="minorHAnsi" w:cs="Verdana"/>
          <w:color w:val="auto"/>
          <w:sz w:val="18"/>
          <w:szCs w:val="18"/>
        </w:rPr>
        <w:t>y)</w:t>
      </w:r>
      <w:r w:rsidR="00A5704D">
        <w:rPr>
          <w:rFonts w:asciiTheme="minorHAnsi" w:hAnsiTheme="minorHAnsi" w:cs="Verdana"/>
          <w:color w:val="auto"/>
          <w:sz w:val="18"/>
          <w:szCs w:val="18"/>
        </w:rPr>
        <w:t>,</w:t>
      </w:r>
      <w:r w:rsidR="00E24FE3" w:rsidRPr="00D97AAD">
        <w:rPr>
          <w:rFonts w:asciiTheme="minorHAnsi" w:hAnsiTheme="minorHAnsi" w:cs="Verdana"/>
          <w:color w:val="auto"/>
          <w:sz w:val="18"/>
          <w:szCs w:val="18"/>
        </w:rPr>
        <w:t xml:space="preserve"> że:</w:t>
      </w:r>
    </w:p>
    <w:p w14:paraId="3F461EF1" w14:textId="77777777" w:rsidR="00AF662F" w:rsidRPr="00D97AAD" w:rsidRDefault="00AF662F" w:rsidP="00E24FE3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8"/>
          <w:szCs w:val="18"/>
        </w:rPr>
      </w:pPr>
    </w:p>
    <w:p w14:paraId="001DE663" w14:textId="77777777" w:rsidR="00ED1D2C" w:rsidRPr="00D97AAD" w:rsidRDefault="00ED1D2C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18"/>
          <w:szCs w:val="18"/>
        </w:rPr>
      </w:pPr>
      <w:r w:rsidRPr="00D97AAD">
        <w:rPr>
          <w:rFonts w:asciiTheme="minorHAnsi" w:hAnsiTheme="minorHAnsi" w:cs="Verdana"/>
          <w:color w:val="auto"/>
          <w:sz w:val="18"/>
          <w:szCs w:val="18"/>
        </w:rPr>
        <w:t>1)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ab/>
        <w:t xml:space="preserve">proponowane zadanie publiczne będzie realizowane wyłącznie w zakresie działalności pożytku publicznego </w:t>
      </w:r>
      <w:r w:rsidR="00E40496">
        <w:rPr>
          <w:rFonts w:asciiTheme="minorHAnsi" w:hAnsiTheme="minorHAnsi" w:cs="Verdana"/>
          <w:color w:val="auto"/>
          <w:sz w:val="18"/>
          <w:szCs w:val="18"/>
        </w:rPr>
        <w:br/>
        <w:t>oferenta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(-</w:t>
      </w:r>
      <w:r w:rsidR="00A5704D">
        <w:rPr>
          <w:rFonts w:asciiTheme="minorHAnsi" w:hAnsiTheme="minorHAnsi" w:cs="Verdana"/>
          <w:color w:val="auto"/>
          <w:sz w:val="18"/>
          <w:szCs w:val="18"/>
        </w:rPr>
        <w:t>t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ów);</w:t>
      </w:r>
    </w:p>
    <w:p w14:paraId="161C077C" w14:textId="760DCC38" w:rsidR="00ED1D2C" w:rsidRPr="00D97AAD" w:rsidRDefault="00ED1D2C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18"/>
          <w:szCs w:val="18"/>
        </w:rPr>
      </w:pPr>
      <w:r w:rsidRPr="00D97AAD">
        <w:rPr>
          <w:rFonts w:asciiTheme="minorHAnsi" w:hAnsiTheme="minorHAnsi" w:cs="Verdana"/>
          <w:color w:val="auto"/>
          <w:sz w:val="18"/>
          <w:szCs w:val="18"/>
        </w:rPr>
        <w:t xml:space="preserve">2)   pobieranie świadczeń pieniężnych będzie się odbywać wyłącznie w ramach prowadzonej odpłatnej działalności pożytku publicznego; </w:t>
      </w:r>
    </w:p>
    <w:p w14:paraId="4C57D745" w14:textId="77777777" w:rsidR="00ED1D2C" w:rsidRPr="00D97AAD" w:rsidRDefault="00ED1D2C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18"/>
          <w:szCs w:val="18"/>
        </w:rPr>
      </w:pPr>
      <w:r w:rsidRPr="00D97AAD">
        <w:rPr>
          <w:rFonts w:asciiTheme="minorHAnsi" w:hAnsiTheme="minorHAnsi" w:cs="Verdana"/>
          <w:color w:val="auto"/>
          <w:sz w:val="18"/>
          <w:szCs w:val="18"/>
        </w:rPr>
        <w:t>3)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ab/>
        <w:t>oferent*</w:t>
      </w:r>
      <w:r w:rsidR="00AC55C7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/</w:t>
      </w:r>
      <w:r w:rsidR="00AC55C7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oferenci* składaj</w:t>
      </w:r>
      <w:r w:rsidR="00D64BC6">
        <w:rPr>
          <w:rFonts w:asciiTheme="minorHAnsi" w:hAnsiTheme="minorHAnsi" w:cs="Verdana"/>
          <w:color w:val="auto"/>
          <w:sz w:val="18"/>
          <w:szCs w:val="18"/>
        </w:rPr>
        <w:t>ący niniejszą ofertę nie zalega(-ją)*</w:t>
      </w:r>
      <w:r w:rsidR="00C81752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/</w:t>
      </w:r>
      <w:r w:rsidR="00C81752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zalega(-ją)* z opłacaniem należności z tytułu zobowiązań podatkowych;</w:t>
      </w:r>
    </w:p>
    <w:p w14:paraId="60EA5540" w14:textId="6D13467E" w:rsidR="00ED1D2C" w:rsidRPr="00D97AAD" w:rsidRDefault="00ED1D2C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18"/>
          <w:szCs w:val="18"/>
        </w:rPr>
      </w:pPr>
      <w:r w:rsidRPr="00D97AAD">
        <w:rPr>
          <w:rFonts w:asciiTheme="minorHAnsi" w:hAnsiTheme="minorHAnsi" w:cs="Verdana"/>
          <w:color w:val="auto"/>
          <w:sz w:val="18"/>
          <w:szCs w:val="18"/>
        </w:rPr>
        <w:t xml:space="preserve">4) </w:t>
      </w:r>
      <w:r w:rsidR="00344E5D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oferent*</w:t>
      </w:r>
      <w:r w:rsidR="00AC55C7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/</w:t>
      </w:r>
      <w:r w:rsidR="00AC55C7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oferenci* składaj</w:t>
      </w:r>
      <w:r w:rsidR="00D64BC6">
        <w:rPr>
          <w:rFonts w:asciiTheme="minorHAnsi" w:hAnsiTheme="minorHAnsi" w:cs="Verdana"/>
          <w:color w:val="auto"/>
          <w:sz w:val="18"/>
          <w:szCs w:val="18"/>
        </w:rPr>
        <w:t>ący niniejszą ofertę nie zalega(-ją)*</w:t>
      </w:r>
      <w:r w:rsidR="00C81752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/</w:t>
      </w:r>
      <w:r w:rsidR="00C81752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zalega(-ją)* z opłacaniem należności z tytułu składek na ubezpieczenia społeczne;</w:t>
      </w:r>
    </w:p>
    <w:p w14:paraId="18D56CD7" w14:textId="77777777" w:rsidR="00ED1D2C" w:rsidRPr="00D97AAD" w:rsidRDefault="00ED1D2C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18"/>
          <w:szCs w:val="18"/>
        </w:rPr>
      </w:pPr>
      <w:r w:rsidRPr="00D97AAD">
        <w:rPr>
          <w:rFonts w:asciiTheme="minorHAnsi" w:hAnsiTheme="minorHAnsi" w:cs="Verdana"/>
          <w:color w:val="auto"/>
          <w:sz w:val="18"/>
          <w:szCs w:val="18"/>
        </w:rPr>
        <w:t>5)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ab/>
        <w:t>dane zawarte w części I</w:t>
      </w:r>
      <w:r w:rsidR="006E65A5" w:rsidRPr="00D97AAD">
        <w:rPr>
          <w:rFonts w:asciiTheme="minorHAnsi" w:hAnsiTheme="minorHAnsi" w:cs="Verdana"/>
          <w:color w:val="auto"/>
          <w:sz w:val="18"/>
          <w:szCs w:val="18"/>
        </w:rPr>
        <w:t>I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 xml:space="preserve"> niniejszej oferty są zgodne z Krajowym Rejestrem Sądowym*</w:t>
      </w:r>
      <w:r w:rsidR="00AC55C7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/</w:t>
      </w:r>
      <w:r w:rsidR="00AC55C7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właściwą ewidencją*;</w:t>
      </w:r>
    </w:p>
    <w:p w14:paraId="4EBD3FDB" w14:textId="77777777" w:rsidR="00ED1D2C" w:rsidRPr="00D97AAD" w:rsidRDefault="00ED1D2C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18"/>
          <w:szCs w:val="18"/>
        </w:rPr>
      </w:pPr>
      <w:r w:rsidRPr="00D97AAD">
        <w:rPr>
          <w:rFonts w:asciiTheme="minorHAnsi" w:hAnsiTheme="minorHAnsi" w:cs="Verdana"/>
          <w:color w:val="auto"/>
          <w:sz w:val="18"/>
          <w:szCs w:val="18"/>
        </w:rPr>
        <w:t>6)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ab/>
        <w:t xml:space="preserve">wszystkie </w:t>
      </w:r>
      <w:r w:rsidR="00C65320" w:rsidRPr="00D97AAD">
        <w:rPr>
          <w:rFonts w:asciiTheme="minorHAnsi" w:hAnsiTheme="minorHAnsi" w:cs="Verdana"/>
          <w:color w:val="auto"/>
          <w:sz w:val="18"/>
          <w:szCs w:val="18"/>
        </w:rPr>
        <w:t xml:space="preserve">informacje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 xml:space="preserve">podane w ofercie oraz załącznikach są zgodne z aktualnym stanem prawnym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br/>
        <w:t>i faktycznym;</w:t>
      </w:r>
    </w:p>
    <w:p w14:paraId="4D47A6E6" w14:textId="27F26705" w:rsidR="00AF662F" w:rsidRDefault="00ED1D2C" w:rsidP="00B01A54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18"/>
          <w:szCs w:val="18"/>
        </w:rPr>
      </w:pPr>
      <w:r w:rsidRPr="00D97AAD">
        <w:rPr>
          <w:rFonts w:asciiTheme="minorHAnsi" w:hAnsiTheme="minorHAnsi" w:cs="Verdana"/>
          <w:color w:val="auto"/>
          <w:sz w:val="18"/>
          <w:szCs w:val="18"/>
        </w:rPr>
        <w:t>7)</w:t>
      </w:r>
      <w:r w:rsidR="00F56D0C">
        <w:rPr>
          <w:rFonts w:asciiTheme="minorHAnsi" w:hAnsiTheme="minorHAnsi" w:cs="Verdana"/>
          <w:color w:val="auto"/>
          <w:sz w:val="18"/>
          <w:szCs w:val="18"/>
        </w:rPr>
        <w:tab/>
      </w:r>
      <w:r w:rsidRPr="00D97AAD">
        <w:rPr>
          <w:rFonts w:asciiTheme="minorHAnsi" w:hAnsiTheme="minorHAnsi" w:cs="Verdana"/>
          <w:color w:val="auto"/>
          <w:sz w:val="18"/>
          <w:szCs w:val="18"/>
        </w:rPr>
        <w:t xml:space="preserve">w zakresie związanym z otwartym konkursem ofert, w tym z gromadzeniem, przetwarzaniem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br/>
        <w:t>i przekazywaniem danych osobowych, a także wprowadzaniem ich do systemów informatycznych, osoby, których</w:t>
      </w:r>
      <w:r w:rsidR="00C65320" w:rsidRPr="00C65320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="00C65320" w:rsidRPr="00D97AAD">
        <w:rPr>
          <w:rFonts w:asciiTheme="minorHAnsi" w:hAnsiTheme="minorHAnsi" w:cs="Verdana"/>
          <w:color w:val="auto"/>
          <w:sz w:val="18"/>
          <w:szCs w:val="18"/>
        </w:rPr>
        <w:t>dotyczą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 xml:space="preserve"> te dane, złożyły stosowne oświadczenia zgodnie</w:t>
      </w:r>
      <w:r w:rsidR="001A2248">
        <w:rPr>
          <w:rFonts w:asciiTheme="minorHAnsi" w:hAnsiTheme="minorHAnsi" w:cs="Verdana"/>
          <w:color w:val="auto"/>
          <w:sz w:val="18"/>
          <w:szCs w:val="18"/>
        </w:rPr>
        <w:t xml:space="preserve"> z przepisami o ochronie danych osobowych. </w:t>
      </w:r>
    </w:p>
    <w:p w14:paraId="50DAA670" w14:textId="77777777" w:rsidR="003A2508" w:rsidRPr="00D97AAD" w:rsidRDefault="003A2508" w:rsidP="00B01A54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18"/>
          <w:szCs w:val="18"/>
        </w:rPr>
      </w:pPr>
    </w:p>
    <w:p w14:paraId="6F2FEB34" w14:textId="77777777" w:rsidR="003771B1" w:rsidRPr="00D97AAD" w:rsidRDefault="003771B1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20"/>
          <w:szCs w:val="20"/>
        </w:rPr>
      </w:pPr>
    </w:p>
    <w:p w14:paraId="1C5F25E6" w14:textId="615AA0A8" w:rsidR="00E24FE3" w:rsidRPr="00D97AAD" w:rsidRDefault="00E24FE3" w:rsidP="00E24FE3">
      <w:pPr>
        <w:widowControl w:val="0"/>
        <w:tabs>
          <w:tab w:val="right" w:pos="9540"/>
        </w:tabs>
        <w:autoSpaceDE w:val="0"/>
        <w:autoSpaceDN w:val="0"/>
        <w:adjustRightInd w:val="0"/>
        <w:rPr>
          <w:rFonts w:asciiTheme="minorHAnsi" w:hAnsiTheme="minorHAnsi" w:cs="Verdana"/>
          <w:color w:val="auto"/>
          <w:sz w:val="20"/>
          <w:szCs w:val="20"/>
        </w:rPr>
      </w:pPr>
      <w:r w:rsidRPr="00D97AAD">
        <w:rPr>
          <w:rFonts w:asciiTheme="minorHAnsi" w:hAnsiTheme="minorHAnsi" w:cs="Verdana"/>
          <w:color w:val="auto"/>
          <w:sz w:val="20"/>
          <w:szCs w:val="20"/>
        </w:rPr>
        <w:t>.................................................................</w:t>
      </w:r>
      <w:r w:rsidR="0083024F">
        <w:rPr>
          <w:rFonts w:asciiTheme="minorHAnsi" w:hAnsiTheme="minorHAnsi" w:cs="Verdana"/>
          <w:color w:val="auto"/>
          <w:sz w:val="20"/>
          <w:szCs w:val="20"/>
        </w:rPr>
        <w:t xml:space="preserve">                                                          </w:t>
      </w:r>
      <w:r w:rsidR="0083024F" w:rsidRPr="0083024F">
        <w:rPr>
          <w:rFonts w:asciiTheme="minorHAnsi" w:hAnsiTheme="minorHAnsi" w:cs="Verdana"/>
          <w:color w:val="auto"/>
          <w:sz w:val="20"/>
          <w:szCs w:val="20"/>
        </w:rPr>
        <w:t xml:space="preserve"> </w:t>
      </w:r>
      <w:r w:rsidR="0083024F" w:rsidRPr="00D97AAD">
        <w:rPr>
          <w:rFonts w:asciiTheme="minorHAnsi" w:hAnsiTheme="minorHAnsi" w:cs="Verdana"/>
          <w:color w:val="auto"/>
          <w:sz w:val="20"/>
          <w:szCs w:val="20"/>
        </w:rPr>
        <w:t>Data ........................................................</w:t>
      </w:r>
    </w:p>
    <w:p w14:paraId="093DB3B6" w14:textId="77777777" w:rsidR="00E24FE3" w:rsidRPr="00D97AAD" w:rsidRDefault="00E24FE3" w:rsidP="00E24FE3">
      <w:pPr>
        <w:widowControl w:val="0"/>
        <w:tabs>
          <w:tab w:val="right" w:pos="9540"/>
        </w:tabs>
        <w:autoSpaceDE w:val="0"/>
        <w:autoSpaceDN w:val="0"/>
        <w:adjustRightInd w:val="0"/>
        <w:rPr>
          <w:rFonts w:asciiTheme="minorHAnsi" w:hAnsiTheme="minorHAnsi" w:cs="Verdana"/>
          <w:color w:val="auto"/>
          <w:sz w:val="20"/>
          <w:szCs w:val="20"/>
        </w:rPr>
      </w:pPr>
      <w:r w:rsidRPr="00D97AAD">
        <w:rPr>
          <w:rFonts w:asciiTheme="minorHAnsi" w:hAnsiTheme="minorHAnsi" w:cs="Verdana"/>
          <w:color w:val="auto"/>
          <w:sz w:val="20"/>
          <w:szCs w:val="20"/>
        </w:rPr>
        <w:t>.................................................................</w:t>
      </w:r>
    </w:p>
    <w:p w14:paraId="1F2407B7" w14:textId="77777777" w:rsidR="00E24FE3" w:rsidRPr="00D97AAD" w:rsidRDefault="00E24FE3" w:rsidP="00E24FE3">
      <w:pPr>
        <w:widowControl w:val="0"/>
        <w:tabs>
          <w:tab w:val="right" w:pos="9540"/>
        </w:tabs>
        <w:autoSpaceDE w:val="0"/>
        <w:autoSpaceDN w:val="0"/>
        <w:adjustRightInd w:val="0"/>
        <w:rPr>
          <w:rFonts w:asciiTheme="minorHAnsi" w:hAnsiTheme="minorHAnsi" w:cs="Verdana"/>
          <w:color w:val="auto"/>
          <w:sz w:val="20"/>
          <w:szCs w:val="20"/>
        </w:rPr>
      </w:pPr>
      <w:r w:rsidRPr="00D97AAD">
        <w:rPr>
          <w:rFonts w:asciiTheme="minorHAnsi" w:hAnsiTheme="minorHAnsi" w:cs="Verdana"/>
          <w:color w:val="auto"/>
          <w:sz w:val="20"/>
          <w:szCs w:val="20"/>
        </w:rPr>
        <w:t>.................................................................</w:t>
      </w:r>
    </w:p>
    <w:p w14:paraId="4448AC9B" w14:textId="77777777" w:rsidR="00E3753A" w:rsidRPr="00F56D0C" w:rsidRDefault="00E24FE3" w:rsidP="00B01A54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6"/>
          <w:szCs w:val="16"/>
        </w:rPr>
      </w:pPr>
      <w:r w:rsidRPr="00F56D0C">
        <w:rPr>
          <w:rFonts w:asciiTheme="minorHAnsi" w:hAnsiTheme="minorHAnsi" w:cs="Verdana"/>
          <w:color w:val="auto"/>
          <w:sz w:val="16"/>
          <w:szCs w:val="16"/>
        </w:rPr>
        <w:t>(podpis osoby upoważnionej</w:t>
      </w:r>
      <w:r w:rsidR="00B01A54" w:rsidRPr="00F56D0C">
        <w:rPr>
          <w:rFonts w:asciiTheme="minorHAnsi" w:hAnsiTheme="minorHAnsi" w:cs="Verdana"/>
          <w:color w:val="auto"/>
          <w:sz w:val="16"/>
          <w:szCs w:val="16"/>
        </w:rPr>
        <w:t xml:space="preserve"> </w:t>
      </w:r>
      <w:r w:rsidRPr="00F56D0C">
        <w:rPr>
          <w:rFonts w:asciiTheme="minorHAnsi" w:hAnsiTheme="minorHAnsi" w:cs="Verdana"/>
          <w:color w:val="auto"/>
          <w:sz w:val="16"/>
          <w:szCs w:val="16"/>
        </w:rPr>
        <w:t xml:space="preserve">lub podpisy </w:t>
      </w:r>
    </w:p>
    <w:p w14:paraId="331287D5" w14:textId="77777777" w:rsidR="00B01A54" w:rsidRPr="00F56D0C" w:rsidRDefault="00E24FE3" w:rsidP="00B01A54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6"/>
          <w:szCs w:val="16"/>
        </w:rPr>
      </w:pPr>
      <w:r w:rsidRPr="00F56D0C">
        <w:rPr>
          <w:rFonts w:asciiTheme="minorHAnsi" w:hAnsiTheme="minorHAnsi" w:cs="Verdana"/>
          <w:color w:val="auto"/>
          <w:sz w:val="16"/>
          <w:szCs w:val="16"/>
        </w:rPr>
        <w:t>osób upoważnionych</w:t>
      </w:r>
      <w:r w:rsidR="00B01A54" w:rsidRPr="00F56D0C">
        <w:rPr>
          <w:rFonts w:asciiTheme="minorHAnsi" w:hAnsiTheme="minorHAnsi" w:cs="Verdana"/>
          <w:color w:val="auto"/>
          <w:sz w:val="16"/>
          <w:szCs w:val="16"/>
        </w:rPr>
        <w:t xml:space="preserve"> </w:t>
      </w:r>
      <w:r w:rsidRPr="00F56D0C">
        <w:rPr>
          <w:rFonts w:asciiTheme="minorHAnsi" w:hAnsiTheme="minorHAnsi" w:cs="Verdana"/>
          <w:color w:val="auto"/>
          <w:sz w:val="16"/>
          <w:szCs w:val="16"/>
        </w:rPr>
        <w:t xml:space="preserve">do składania oświadczeń </w:t>
      </w:r>
    </w:p>
    <w:p w14:paraId="68F1C1D4" w14:textId="77777777" w:rsidR="00E24FE3" w:rsidRPr="00D97AAD" w:rsidRDefault="00E24FE3" w:rsidP="00B01A54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20"/>
          <w:szCs w:val="20"/>
        </w:rPr>
      </w:pPr>
      <w:r w:rsidRPr="00F56D0C">
        <w:rPr>
          <w:rFonts w:asciiTheme="minorHAnsi" w:hAnsiTheme="minorHAnsi" w:cs="Verdana"/>
          <w:color w:val="auto"/>
          <w:sz w:val="16"/>
          <w:szCs w:val="16"/>
        </w:rPr>
        <w:t>woli w imieniu</w:t>
      </w:r>
      <w:r w:rsidR="00B01A54" w:rsidRPr="00F56D0C">
        <w:rPr>
          <w:rFonts w:asciiTheme="minorHAnsi" w:hAnsiTheme="minorHAnsi" w:cs="Verdana"/>
          <w:color w:val="auto"/>
          <w:sz w:val="16"/>
          <w:szCs w:val="16"/>
        </w:rPr>
        <w:t xml:space="preserve"> </w:t>
      </w:r>
      <w:r w:rsidRPr="00F56D0C">
        <w:rPr>
          <w:rFonts w:asciiTheme="minorHAnsi" w:hAnsiTheme="minorHAnsi" w:cs="Verdana"/>
          <w:color w:val="auto"/>
          <w:sz w:val="16"/>
          <w:szCs w:val="16"/>
        </w:rPr>
        <w:t>oferent</w:t>
      </w:r>
      <w:r w:rsidR="000E6519" w:rsidRPr="00F56D0C">
        <w:rPr>
          <w:rFonts w:asciiTheme="minorHAnsi" w:hAnsiTheme="minorHAnsi" w:cs="Verdana"/>
          <w:color w:val="auto"/>
          <w:sz w:val="16"/>
          <w:szCs w:val="16"/>
        </w:rPr>
        <w:t>ów</w:t>
      </w:r>
      <w:r w:rsidRPr="00F56D0C">
        <w:rPr>
          <w:rFonts w:asciiTheme="minorHAnsi" w:hAnsiTheme="minorHAnsi" w:cs="Verdana"/>
          <w:color w:val="auto"/>
          <w:sz w:val="16"/>
          <w:szCs w:val="16"/>
        </w:rPr>
        <w:t>)</w:t>
      </w:r>
    </w:p>
    <w:p w14:paraId="1DA5DED9" w14:textId="58E273CB" w:rsidR="00BE2E0E" w:rsidRPr="003A2508" w:rsidRDefault="00E24FE3" w:rsidP="003A2508">
      <w:pPr>
        <w:widowControl w:val="0"/>
        <w:tabs>
          <w:tab w:val="right" w:pos="9540"/>
        </w:tabs>
        <w:autoSpaceDE w:val="0"/>
        <w:autoSpaceDN w:val="0"/>
        <w:adjustRightInd w:val="0"/>
        <w:rPr>
          <w:rFonts w:asciiTheme="minorHAnsi" w:hAnsiTheme="minorHAnsi" w:cs="Verdana"/>
          <w:color w:val="auto"/>
          <w:sz w:val="20"/>
          <w:szCs w:val="20"/>
        </w:rPr>
      </w:pPr>
      <w:r w:rsidRPr="00D97AAD">
        <w:rPr>
          <w:rFonts w:asciiTheme="minorHAnsi" w:hAnsiTheme="minorHAnsi" w:cs="Verdana"/>
          <w:color w:val="auto"/>
          <w:sz w:val="20"/>
          <w:szCs w:val="20"/>
        </w:rPr>
        <w:tab/>
      </w:r>
    </w:p>
    <w:sectPr w:rsidR="00BE2E0E" w:rsidRPr="003A2508" w:rsidSect="003A2508">
      <w:footerReference w:type="default" r:id="rId8"/>
      <w:endnotePr>
        <w:numFmt w:val="decimal"/>
      </w:endnotePr>
      <w:pgSz w:w="11906" w:h="16838"/>
      <w:pgMar w:top="1077" w:right="1276" w:bottom="1259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ECDA846" w14:textId="77777777" w:rsidR="007F1304" w:rsidRDefault="007F1304">
      <w:r>
        <w:separator/>
      </w:r>
    </w:p>
  </w:endnote>
  <w:endnote w:type="continuationSeparator" w:id="0">
    <w:p w14:paraId="325955A4" w14:textId="77777777" w:rsidR="007F1304" w:rsidRDefault="007F13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50012070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2"/>
        <w:szCs w:val="22"/>
      </w:rPr>
    </w:sdtEndPr>
    <w:sdtContent>
      <w:p w14:paraId="61C3A430" w14:textId="0A0D87CB" w:rsidR="001605DC" w:rsidRPr="001605DC" w:rsidRDefault="001605DC">
        <w:pPr>
          <w:pStyle w:val="Stopka"/>
          <w:jc w:val="right"/>
          <w:rPr>
            <w:rFonts w:asciiTheme="minorHAnsi" w:hAnsiTheme="minorHAnsi" w:cstheme="minorHAnsi"/>
            <w:sz w:val="22"/>
            <w:szCs w:val="22"/>
          </w:rPr>
        </w:pPr>
        <w:r w:rsidRPr="001605DC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1605DC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1605DC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B60757">
          <w:rPr>
            <w:rFonts w:asciiTheme="minorHAnsi" w:hAnsiTheme="minorHAnsi" w:cstheme="minorHAnsi"/>
            <w:noProof/>
            <w:sz w:val="22"/>
            <w:szCs w:val="22"/>
          </w:rPr>
          <w:t>2</w:t>
        </w:r>
        <w:r w:rsidRPr="001605DC">
          <w:rPr>
            <w:rFonts w:asciiTheme="minorHAnsi" w:hAnsiTheme="minorHAnsi" w:cstheme="minorHAnsi"/>
            <w:sz w:val="22"/>
            <w:szCs w:val="22"/>
          </w:rPr>
          <w:fldChar w:fldCharType="end"/>
        </w:r>
      </w:p>
    </w:sdtContent>
  </w:sdt>
  <w:p w14:paraId="6F454816" w14:textId="77777777" w:rsidR="001605DC" w:rsidRDefault="001605D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0844198" w14:textId="77777777" w:rsidR="007F1304" w:rsidRDefault="007F1304">
      <w:r>
        <w:separator/>
      </w:r>
    </w:p>
  </w:footnote>
  <w:footnote w:type="continuationSeparator" w:id="0">
    <w:p w14:paraId="0BA39829" w14:textId="77777777" w:rsidR="007F1304" w:rsidRDefault="007F1304">
      <w:r>
        <w:continuationSeparator/>
      </w:r>
    </w:p>
  </w:footnote>
  <w:footnote w:id="1">
    <w:p w14:paraId="7946FB24" w14:textId="77777777" w:rsidR="007B60CF" w:rsidRPr="003A2508" w:rsidRDefault="007B60CF" w:rsidP="003A2508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18"/>
          <w:szCs w:val="18"/>
        </w:rPr>
      </w:pPr>
      <w:r w:rsidRPr="00363199">
        <w:rPr>
          <w:rFonts w:asciiTheme="minorHAnsi" w:hAnsiTheme="minorHAnsi"/>
          <w:sz w:val="16"/>
          <w:szCs w:val="16"/>
          <w:vertAlign w:val="superscript"/>
        </w:rPr>
        <w:footnoteRef/>
      </w:r>
      <w:r w:rsidRPr="00363199">
        <w:rPr>
          <w:rFonts w:asciiTheme="minorHAnsi" w:hAnsiTheme="minorHAnsi"/>
          <w:sz w:val="16"/>
          <w:szCs w:val="16"/>
          <w:vertAlign w:val="superscript"/>
        </w:rPr>
        <w:t>)</w:t>
      </w:r>
      <w:r w:rsidRPr="00363199">
        <w:rPr>
          <w:rFonts w:asciiTheme="minorHAnsi" w:hAnsiTheme="minorHAnsi"/>
          <w:sz w:val="18"/>
          <w:szCs w:val="18"/>
          <w:vertAlign w:val="superscript"/>
        </w:rPr>
        <w:t xml:space="preserve"> </w:t>
      </w:r>
      <w:r w:rsidR="003A2508">
        <w:rPr>
          <w:rFonts w:asciiTheme="minorHAnsi" w:hAnsiTheme="minorHAnsi"/>
          <w:sz w:val="18"/>
          <w:szCs w:val="18"/>
        </w:rPr>
        <w:t xml:space="preserve">  </w:t>
      </w:r>
      <w:r w:rsidRPr="003A2508">
        <w:rPr>
          <w:rFonts w:asciiTheme="minorHAnsi" w:hAnsiTheme="minorHAnsi"/>
          <w:sz w:val="18"/>
          <w:szCs w:val="18"/>
        </w:rPr>
        <w:t>Wypełnić jedynie w przypadku, gdy oferta została złożona w związku z ogłoszonym przez organ otwartym konkursem ofert. Należy wskazać rodzaj zadania, o którym mowa w art. 13 ust. 2 pkt 1 ustawy z dnia 24 kwietnia 2003 r. o działalności pożytku publicznego i o wolontariacie, wynikający z ogłoszenia o otwartym konkursie ofert.</w:t>
      </w:r>
    </w:p>
  </w:footnote>
  <w:footnote w:id="2">
    <w:p w14:paraId="0EE5B5E4" w14:textId="77777777" w:rsidR="00416F88" w:rsidRPr="003A2508" w:rsidRDefault="00416F88" w:rsidP="003A2508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18"/>
          <w:szCs w:val="18"/>
        </w:rPr>
      </w:pPr>
      <w:r w:rsidRPr="001E766D">
        <w:rPr>
          <w:rFonts w:asciiTheme="minorHAnsi" w:hAnsiTheme="minorHAnsi" w:cstheme="minorHAnsi"/>
          <w:sz w:val="16"/>
          <w:szCs w:val="16"/>
          <w:vertAlign w:val="superscript"/>
        </w:rPr>
        <w:footnoteRef/>
      </w:r>
      <w:r w:rsidRPr="001E766D">
        <w:rPr>
          <w:rFonts w:asciiTheme="minorHAnsi" w:hAnsiTheme="minorHAnsi" w:cstheme="minorHAnsi"/>
          <w:sz w:val="16"/>
          <w:szCs w:val="16"/>
          <w:vertAlign w:val="superscript"/>
        </w:rPr>
        <w:t>)</w:t>
      </w:r>
      <w:r w:rsidRPr="002E65FA">
        <w:rPr>
          <w:rFonts w:asciiTheme="minorHAnsi" w:hAnsiTheme="minorHAnsi" w:cstheme="minorHAnsi"/>
          <w:sz w:val="16"/>
          <w:szCs w:val="16"/>
        </w:rPr>
        <w:t xml:space="preserve"> </w:t>
      </w:r>
      <w:r w:rsidR="003A2508">
        <w:rPr>
          <w:rFonts w:asciiTheme="minorHAnsi" w:hAnsiTheme="minorHAnsi"/>
          <w:sz w:val="18"/>
          <w:szCs w:val="18"/>
        </w:rPr>
        <w:t xml:space="preserve"> </w:t>
      </w:r>
      <w:r w:rsidRPr="00FE7076">
        <w:rPr>
          <w:rFonts w:asciiTheme="minorHAnsi" w:hAnsiTheme="minorHAnsi"/>
          <w:sz w:val="18"/>
          <w:szCs w:val="18"/>
        </w:rPr>
        <w:t>Dotyczy zakresu działania tej części zadania, która będzie realizowana przez podmiot niebędący stroną umowy, o którym mowa w art. 16 ust. 4 ustawy z dnia 24 kwietnia 2003  r. o działalności pożytku publicznego i o wolontariacie.</w:t>
      </w:r>
    </w:p>
  </w:footnote>
  <w:footnote w:id="3">
    <w:p w14:paraId="1D7FAFDE" w14:textId="7F5C6128" w:rsidR="00E07C9D" w:rsidRPr="00C57111" w:rsidRDefault="00E07C9D" w:rsidP="003A2508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18"/>
          <w:szCs w:val="18"/>
        </w:rPr>
      </w:pPr>
      <w:r w:rsidRPr="00DE18A3">
        <w:rPr>
          <w:rFonts w:asciiTheme="minorHAnsi" w:hAnsiTheme="minorHAnsi"/>
          <w:sz w:val="16"/>
          <w:szCs w:val="16"/>
          <w:vertAlign w:val="superscript"/>
        </w:rPr>
        <w:footnoteRef/>
      </w:r>
      <w:r w:rsidRPr="00DE18A3">
        <w:rPr>
          <w:rFonts w:asciiTheme="minorHAnsi" w:hAnsiTheme="minorHAnsi"/>
          <w:sz w:val="16"/>
          <w:szCs w:val="16"/>
          <w:vertAlign w:val="superscript"/>
        </w:rPr>
        <w:t>)</w:t>
      </w:r>
      <w:r w:rsidR="003A2508">
        <w:rPr>
          <w:rFonts w:asciiTheme="minorHAnsi" w:hAnsiTheme="minorHAnsi"/>
          <w:sz w:val="18"/>
          <w:szCs w:val="18"/>
        </w:rPr>
        <w:t xml:space="preserve">  </w:t>
      </w:r>
      <w:r w:rsidR="00426C60">
        <w:rPr>
          <w:rFonts w:asciiTheme="minorHAnsi" w:hAnsiTheme="minorHAnsi"/>
          <w:sz w:val="18"/>
          <w:szCs w:val="18"/>
        </w:rPr>
        <w:t xml:space="preserve">Organ w ogłoszeniu o otwartym konkursie ofert może odstąpić od wymogu składania dodatkowych informacji dotyczących rezultatów w realizacji zadania publicznego, jeżeli rodzaj zadania uniemożliwia ich określenie. </w:t>
      </w:r>
      <w:r w:rsidRPr="00E07C9D">
        <w:rPr>
          <w:rFonts w:asciiTheme="minorHAnsi" w:hAnsiTheme="minorHAnsi"/>
          <w:sz w:val="18"/>
          <w:szCs w:val="18"/>
        </w:rPr>
        <w:t xml:space="preserve"> </w:t>
      </w:r>
    </w:p>
  </w:footnote>
  <w:footnote w:id="4">
    <w:p w14:paraId="361E09A8" w14:textId="147EEAF0" w:rsidR="00BA37C9" w:rsidRPr="00592CFD" w:rsidRDefault="00392081">
      <w:pPr>
        <w:pStyle w:val="Tekstprzypisudolnego"/>
        <w:rPr>
          <w:rFonts w:asciiTheme="minorHAnsi" w:hAnsiTheme="minorHAnsi" w:cstheme="minorHAnsi"/>
          <w:sz w:val="18"/>
          <w:szCs w:val="18"/>
        </w:rPr>
      </w:pPr>
      <w:r w:rsidRPr="00B06F0D">
        <w:rPr>
          <w:rFonts w:asciiTheme="minorHAnsi" w:hAnsiTheme="minorHAnsi" w:cstheme="minorHAnsi"/>
          <w:sz w:val="16"/>
          <w:szCs w:val="16"/>
          <w:vertAlign w:val="superscript"/>
        </w:rPr>
        <w:footnoteRef/>
      </w:r>
      <w:r w:rsidRPr="00B06F0D">
        <w:rPr>
          <w:rFonts w:asciiTheme="minorHAnsi" w:hAnsiTheme="minorHAnsi" w:cstheme="minorHAnsi"/>
          <w:sz w:val="16"/>
          <w:szCs w:val="16"/>
          <w:vertAlign w:val="superscript"/>
        </w:rPr>
        <w:t>)</w:t>
      </w:r>
      <w:r w:rsidRPr="00592CFD">
        <w:rPr>
          <w:rFonts w:asciiTheme="minorHAnsi" w:hAnsiTheme="minorHAnsi" w:cstheme="minorHAnsi"/>
          <w:sz w:val="18"/>
          <w:szCs w:val="18"/>
        </w:rPr>
        <w:t xml:space="preserve"> </w:t>
      </w:r>
      <w:r w:rsidR="006A1711">
        <w:rPr>
          <w:rFonts w:asciiTheme="minorHAnsi" w:hAnsiTheme="minorHAnsi" w:cstheme="minorHAnsi"/>
          <w:sz w:val="18"/>
          <w:szCs w:val="18"/>
        </w:rPr>
        <w:t xml:space="preserve"> </w:t>
      </w:r>
      <w:r w:rsidR="00BA37C9" w:rsidRPr="00592CFD">
        <w:rPr>
          <w:rFonts w:asciiTheme="minorHAnsi" w:hAnsiTheme="minorHAnsi" w:cstheme="minorHAnsi"/>
          <w:sz w:val="18"/>
          <w:szCs w:val="18"/>
        </w:rPr>
        <w:t xml:space="preserve">Tabelę należy rozszerzyć w przypadku realizacji oferty w dłuższym okresie. </w:t>
      </w:r>
    </w:p>
  </w:footnote>
  <w:footnote w:id="5">
    <w:p w14:paraId="6AFB144D" w14:textId="6407C65D" w:rsidR="00BA37C9" w:rsidRPr="00592CFD" w:rsidRDefault="00392081">
      <w:pPr>
        <w:pStyle w:val="Tekstprzypisudolnego"/>
        <w:rPr>
          <w:rFonts w:asciiTheme="minorHAnsi" w:hAnsiTheme="minorHAnsi" w:cstheme="minorHAnsi"/>
          <w:sz w:val="18"/>
          <w:szCs w:val="18"/>
        </w:rPr>
      </w:pPr>
      <w:r w:rsidRPr="00B06F0D">
        <w:rPr>
          <w:rFonts w:asciiTheme="minorHAnsi" w:hAnsiTheme="minorHAnsi" w:cstheme="minorHAnsi"/>
          <w:sz w:val="16"/>
          <w:szCs w:val="16"/>
          <w:vertAlign w:val="superscript"/>
        </w:rPr>
        <w:footnoteRef/>
      </w:r>
      <w:r w:rsidRPr="00B06F0D">
        <w:rPr>
          <w:rFonts w:asciiTheme="minorHAnsi" w:hAnsiTheme="minorHAnsi" w:cstheme="minorHAnsi"/>
          <w:sz w:val="16"/>
          <w:szCs w:val="16"/>
          <w:vertAlign w:val="superscript"/>
        </w:rPr>
        <w:t>)</w:t>
      </w:r>
      <w:r w:rsidR="00BA37C9" w:rsidRPr="00592CFD">
        <w:rPr>
          <w:rFonts w:asciiTheme="minorHAnsi" w:hAnsiTheme="minorHAnsi" w:cstheme="minorHAnsi"/>
          <w:sz w:val="18"/>
          <w:szCs w:val="18"/>
        </w:rPr>
        <w:t xml:space="preserve"> </w:t>
      </w:r>
      <w:r w:rsidR="006A1711">
        <w:rPr>
          <w:rFonts w:asciiTheme="minorHAnsi" w:hAnsiTheme="minorHAnsi" w:cstheme="minorHAnsi"/>
          <w:sz w:val="18"/>
          <w:szCs w:val="18"/>
        </w:rPr>
        <w:t xml:space="preserve"> </w:t>
      </w:r>
      <w:r w:rsidR="00BA37C9" w:rsidRPr="00592CFD">
        <w:rPr>
          <w:rFonts w:asciiTheme="minorHAnsi" w:hAnsiTheme="minorHAnsi" w:cstheme="minorHAnsi"/>
          <w:sz w:val="18"/>
          <w:szCs w:val="18"/>
        </w:rPr>
        <w:t>Suma pól 3.1. i 3.2.</w:t>
      </w:r>
    </w:p>
  </w:footnote>
  <w:footnote w:id="6">
    <w:p w14:paraId="225EAF15" w14:textId="77777777" w:rsidR="006C0A09" w:rsidRDefault="006C0A09" w:rsidP="006C0A09">
      <w:pPr>
        <w:pStyle w:val="Tekstprzypisudolnego"/>
      </w:pPr>
      <w:r w:rsidRPr="00B06F0D">
        <w:rPr>
          <w:rFonts w:asciiTheme="minorHAnsi" w:hAnsiTheme="minorHAnsi" w:cstheme="minorHAnsi"/>
          <w:sz w:val="16"/>
          <w:szCs w:val="16"/>
          <w:vertAlign w:val="superscript"/>
        </w:rPr>
        <w:footnoteRef/>
      </w:r>
      <w:r w:rsidRPr="00B06F0D">
        <w:rPr>
          <w:rFonts w:asciiTheme="minorHAnsi" w:hAnsiTheme="minorHAnsi" w:cstheme="minorHAnsi"/>
          <w:sz w:val="16"/>
          <w:szCs w:val="16"/>
          <w:vertAlign w:val="superscript"/>
        </w:rPr>
        <w:t>)</w:t>
      </w:r>
      <w:r w:rsidRPr="00592CFD">
        <w:rPr>
          <w:rFonts w:asciiTheme="minorHAnsi" w:hAnsiTheme="minorHAnsi" w:cstheme="minorHAnsi"/>
          <w:sz w:val="18"/>
          <w:szCs w:val="18"/>
        </w:rPr>
        <w:t xml:space="preserve"> </w:t>
      </w:r>
      <w:r>
        <w:rPr>
          <w:rFonts w:asciiTheme="minorHAnsi" w:hAnsiTheme="minorHAnsi" w:cstheme="minorHAnsi"/>
          <w:sz w:val="18"/>
          <w:szCs w:val="18"/>
        </w:rPr>
        <w:t xml:space="preserve"> </w:t>
      </w:r>
      <w:r w:rsidRPr="00592CFD">
        <w:rPr>
          <w:rFonts w:asciiTheme="minorHAnsi" w:hAnsiTheme="minorHAnsi" w:cstheme="minorHAnsi"/>
          <w:sz w:val="18"/>
          <w:szCs w:val="18"/>
        </w:rPr>
        <w:t>Sekcję V.C należy uzupełnić w przypadku oferty wspólnej.</w:t>
      </w:r>
      <w:r>
        <w:t xml:space="preserve"> </w:t>
      </w:r>
    </w:p>
  </w:footnote>
  <w:footnote w:id="7">
    <w:p w14:paraId="04255E63" w14:textId="08D2E6D3" w:rsidR="000A4D6B" w:rsidRPr="006A1711" w:rsidRDefault="006A1711">
      <w:pPr>
        <w:pStyle w:val="Tekstprzypisudolnego"/>
        <w:rPr>
          <w:rFonts w:asciiTheme="minorHAnsi" w:hAnsiTheme="minorHAnsi" w:cstheme="minorHAnsi"/>
          <w:sz w:val="18"/>
          <w:szCs w:val="18"/>
        </w:rPr>
      </w:pPr>
      <w:r w:rsidRPr="00B06F0D">
        <w:rPr>
          <w:rFonts w:asciiTheme="minorHAnsi" w:hAnsiTheme="minorHAnsi" w:cstheme="minorHAnsi"/>
          <w:sz w:val="16"/>
          <w:szCs w:val="16"/>
          <w:vertAlign w:val="superscript"/>
        </w:rPr>
        <w:footnoteRef/>
      </w:r>
      <w:r w:rsidRPr="00B06F0D">
        <w:rPr>
          <w:rFonts w:asciiTheme="minorHAnsi" w:hAnsiTheme="minorHAnsi" w:cstheme="minorHAnsi"/>
          <w:sz w:val="16"/>
          <w:szCs w:val="16"/>
          <w:vertAlign w:val="superscript"/>
        </w:rPr>
        <w:t>)</w:t>
      </w:r>
      <w:r w:rsidR="000A4D6B" w:rsidRPr="006A1711">
        <w:rPr>
          <w:rFonts w:asciiTheme="minorHAnsi" w:hAnsiTheme="minorHAnsi" w:cstheme="minorHAnsi"/>
          <w:sz w:val="18"/>
          <w:szCs w:val="18"/>
        </w:rPr>
        <w:t xml:space="preserve"> Tabelę należy rozszerzyć w przypadku realizacji oferty w dłuższym okresie.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39E43C3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D4F8B8A2">
      <w:start w:val="1"/>
      <w:numFmt w:val="decimal"/>
      <w:lvlText w:val="%1."/>
      <w:lvlJc w:val="left"/>
      <w:pPr>
        <w:tabs>
          <w:tab w:val="num" w:pos="444"/>
        </w:tabs>
        <w:ind w:left="44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D43C802C">
      <w:start w:val="1"/>
      <w:numFmt w:val="lowerLetter"/>
      <w:lvlText w:val="%2."/>
      <w:lvlJc w:val="left"/>
      <w:pPr>
        <w:tabs>
          <w:tab w:val="num" w:pos="1164"/>
        </w:tabs>
        <w:ind w:left="116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BD08800A">
      <w:start w:val="1"/>
      <w:numFmt w:val="lowerRoman"/>
      <w:lvlText w:val="%3."/>
      <w:lvlJc w:val="right"/>
      <w:pPr>
        <w:tabs>
          <w:tab w:val="num" w:pos="1884"/>
        </w:tabs>
        <w:ind w:left="1884" w:firstLine="96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A15E3E20">
      <w:start w:val="1"/>
      <w:numFmt w:val="decimal"/>
      <w:lvlText w:val="%4."/>
      <w:lvlJc w:val="left"/>
      <w:pPr>
        <w:tabs>
          <w:tab w:val="num" w:pos="2604"/>
        </w:tabs>
        <w:ind w:left="260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C6B81B20">
      <w:start w:val="1"/>
      <w:numFmt w:val="lowerLetter"/>
      <w:lvlText w:val="%5."/>
      <w:lvlJc w:val="left"/>
      <w:pPr>
        <w:tabs>
          <w:tab w:val="num" w:pos="3324"/>
        </w:tabs>
        <w:ind w:left="332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E682AD66">
      <w:start w:val="1"/>
      <w:numFmt w:val="lowerRoman"/>
      <w:lvlText w:val="%6."/>
      <w:lvlJc w:val="right"/>
      <w:pPr>
        <w:tabs>
          <w:tab w:val="num" w:pos="4044"/>
        </w:tabs>
        <w:ind w:left="4044" w:firstLine="96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C660DA42">
      <w:start w:val="1"/>
      <w:numFmt w:val="decimal"/>
      <w:lvlText w:val="%7."/>
      <w:lvlJc w:val="left"/>
      <w:pPr>
        <w:tabs>
          <w:tab w:val="num" w:pos="4764"/>
        </w:tabs>
        <w:ind w:left="476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B748B232">
      <w:start w:val="1"/>
      <w:numFmt w:val="lowerLetter"/>
      <w:lvlText w:val="%8."/>
      <w:lvlJc w:val="left"/>
      <w:pPr>
        <w:tabs>
          <w:tab w:val="num" w:pos="5484"/>
        </w:tabs>
        <w:ind w:left="548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AC7A3FCC">
      <w:start w:val="1"/>
      <w:numFmt w:val="lowerRoman"/>
      <w:lvlText w:val="%9."/>
      <w:lvlJc w:val="right"/>
      <w:pPr>
        <w:tabs>
          <w:tab w:val="num" w:pos="6204"/>
        </w:tabs>
        <w:ind w:left="6204" w:firstLine="96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2" w15:restartNumberingAfterBreak="0">
    <w:nsid w:val="00000002"/>
    <w:multiLevelType w:val="hybridMultilevel"/>
    <w:tmpl w:val="00000002"/>
    <w:lvl w:ilvl="0" w:tplc="5D504D2E">
      <w:start w:val="1"/>
      <w:numFmt w:val="decimal"/>
      <w:lvlText w:val="%1."/>
      <w:lvlJc w:val="left"/>
      <w:pPr>
        <w:tabs>
          <w:tab w:val="num" w:pos="3960"/>
        </w:tabs>
        <w:ind w:left="3960" w:hanging="360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3CD079E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CBE0E96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40AC797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68B8B32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DB54D93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905E005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3A7AC1A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CE788994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3" w15:restartNumberingAfterBreak="0">
    <w:nsid w:val="00000003"/>
    <w:multiLevelType w:val="hybridMultilevel"/>
    <w:tmpl w:val="00000003"/>
    <w:lvl w:ilvl="0" w:tplc="1EC604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AD1222AA">
      <w:start w:val="1"/>
      <w:numFmt w:val="bullet"/>
      <w:lvlText w:val="●"/>
      <w:lvlJc w:val="left"/>
      <w:pPr>
        <w:tabs>
          <w:tab w:val="num" w:pos="1440"/>
        </w:tabs>
        <w:ind w:left="144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56685DE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D7264D8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9D5C687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F5623E8E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2DECFDB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E4FACA3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4434128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4" w15:restartNumberingAfterBreak="0">
    <w:nsid w:val="00000004"/>
    <w:multiLevelType w:val="hybridMultilevel"/>
    <w:tmpl w:val="00000004"/>
    <w:lvl w:ilvl="0" w:tplc="77F8DCBA">
      <w:start w:val="1"/>
      <w:numFmt w:val="decimal"/>
      <w:lvlText w:val="%1."/>
      <w:lvlJc w:val="left"/>
      <w:pPr>
        <w:tabs>
          <w:tab w:val="num" w:pos="2700"/>
        </w:tabs>
        <w:ind w:left="2700" w:hanging="234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5A807D7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AC84C93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DCB8138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FB9400D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68F4E65E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636A581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5B16F07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C0D8907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5" w15:restartNumberingAfterBreak="0">
    <w:nsid w:val="00000005"/>
    <w:multiLevelType w:val="hybridMultilevel"/>
    <w:tmpl w:val="00000005"/>
    <w:lvl w:ilvl="0" w:tplc="204C5DC4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BBFC5E9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243C5B10">
      <w:start w:val="1"/>
      <w:numFmt w:val="decimal"/>
      <w:lvlText w:val="%3."/>
      <w:lvlJc w:val="righ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D38E648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AC24606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F00A71C6">
      <w:start w:val="1"/>
      <w:numFmt w:val="decimal"/>
      <w:lvlText w:val="%6."/>
      <w:lvlJc w:val="right"/>
      <w:pPr>
        <w:tabs>
          <w:tab w:val="num" w:pos="4500"/>
        </w:tabs>
        <w:ind w:left="45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3C16810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977E602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29BA3804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6" w15:restartNumberingAfterBreak="0">
    <w:nsid w:val="00000006"/>
    <w:multiLevelType w:val="hybridMultilevel"/>
    <w:tmpl w:val="00000006"/>
    <w:lvl w:ilvl="0" w:tplc="7A3CBB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3CF4A9E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7512AFD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01AED03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63C85C28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F556A86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713686D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449C5F84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C6F8B96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7" w15:restartNumberingAfterBreak="0">
    <w:nsid w:val="00000007"/>
    <w:multiLevelType w:val="hybridMultilevel"/>
    <w:tmpl w:val="00000007"/>
    <w:lvl w:ilvl="0" w:tplc="8A0C8E92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F58CA63A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8962074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BA584FC0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D3C2676A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D55235DA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7048EC6E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EAA41DB8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A234581A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8" w15:restartNumberingAfterBreak="0">
    <w:nsid w:val="00000008"/>
    <w:multiLevelType w:val="hybridMultilevel"/>
    <w:tmpl w:val="00000008"/>
    <w:lvl w:ilvl="0" w:tplc="C6D469C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16"/>
        <w:szCs w:val="16"/>
        <w:u w:val="none"/>
      </w:rPr>
    </w:lvl>
    <w:lvl w:ilvl="1" w:tplc="44EA1142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70E6BBA6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81B8E86E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567C3462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15B4E34A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2A36A82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2C7AA59A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9154E0DA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9" w15:restartNumberingAfterBreak="0">
    <w:nsid w:val="00000009"/>
    <w:multiLevelType w:val="hybridMultilevel"/>
    <w:tmpl w:val="00000009"/>
    <w:lvl w:ilvl="0" w:tplc="1D56C7AA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5E7E6772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FE304564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6CEAE3AE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3F4CAAFA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CE623810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40E6263E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62583C4E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D68AF8AC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10" w15:restartNumberingAfterBreak="0">
    <w:nsid w:val="0D727F2D"/>
    <w:multiLevelType w:val="hybridMultilevel"/>
    <w:tmpl w:val="18E0AB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7F6904"/>
    <w:multiLevelType w:val="hybridMultilevel"/>
    <w:tmpl w:val="EA008A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577104"/>
    <w:multiLevelType w:val="hybridMultilevel"/>
    <w:tmpl w:val="281622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AB7B68"/>
    <w:multiLevelType w:val="hybridMultilevel"/>
    <w:tmpl w:val="5A749D42"/>
    <w:lvl w:ilvl="0" w:tplc="2E5CC6E8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1BF0045E"/>
    <w:multiLevelType w:val="hybridMultilevel"/>
    <w:tmpl w:val="3DA2D4A0"/>
    <w:lvl w:ilvl="0" w:tplc="42AE8C56">
      <w:start w:val="2"/>
      <w:numFmt w:val="upperRoman"/>
      <w:lvlText w:val="%1&gt;"/>
      <w:lvlJc w:val="left"/>
      <w:pPr>
        <w:ind w:left="86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1CCF6009"/>
    <w:multiLevelType w:val="hybridMultilevel"/>
    <w:tmpl w:val="9ED4A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19C038F"/>
    <w:multiLevelType w:val="hybridMultilevel"/>
    <w:tmpl w:val="BEF09E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055CD6"/>
    <w:multiLevelType w:val="hybridMultilevel"/>
    <w:tmpl w:val="0A50DDD4"/>
    <w:lvl w:ilvl="0" w:tplc="81646A30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3B637545"/>
    <w:multiLevelType w:val="hybridMultilevel"/>
    <w:tmpl w:val="61F441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8A4975"/>
    <w:multiLevelType w:val="hybridMultilevel"/>
    <w:tmpl w:val="9F948F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024BEC"/>
    <w:multiLevelType w:val="hybridMultilevel"/>
    <w:tmpl w:val="5A749D42"/>
    <w:lvl w:ilvl="0" w:tplc="2E5CC6E8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7AB2134"/>
    <w:multiLevelType w:val="hybridMultilevel"/>
    <w:tmpl w:val="235E502E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A666B20"/>
    <w:multiLevelType w:val="hybridMultilevel"/>
    <w:tmpl w:val="B92414FC"/>
    <w:lvl w:ilvl="0" w:tplc="615C6A12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AD87EB5"/>
    <w:multiLevelType w:val="hybridMultilevel"/>
    <w:tmpl w:val="51744C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F50715F"/>
    <w:multiLevelType w:val="hybridMultilevel"/>
    <w:tmpl w:val="C3787B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5E2278"/>
    <w:multiLevelType w:val="hybridMultilevel"/>
    <w:tmpl w:val="D23CDB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9147D0"/>
    <w:multiLevelType w:val="hybridMultilevel"/>
    <w:tmpl w:val="3D425F0C"/>
    <w:lvl w:ilvl="0" w:tplc="F4EEFA6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76D31AC"/>
    <w:multiLevelType w:val="hybridMultilevel"/>
    <w:tmpl w:val="0A6E6E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8E87293"/>
    <w:multiLevelType w:val="hybridMultilevel"/>
    <w:tmpl w:val="A386BD7A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9" w15:restartNumberingAfterBreak="0">
    <w:nsid w:val="5B70183A"/>
    <w:multiLevelType w:val="hybridMultilevel"/>
    <w:tmpl w:val="56BE2122"/>
    <w:lvl w:ilvl="0" w:tplc="D01C5870">
      <w:start w:val="1"/>
      <w:numFmt w:val="upperRoman"/>
      <w:lvlText w:val="%1."/>
      <w:lvlJc w:val="left"/>
      <w:pPr>
        <w:ind w:left="1080" w:hanging="72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1997EBA"/>
    <w:multiLevelType w:val="hybridMultilevel"/>
    <w:tmpl w:val="A824E73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BB44E4"/>
    <w:multiLevelType w:val="hybridMultilevel"/>
    <w:tmpl w:val="24BEE03A"/>
    <w:lvl w:ilvl="0" w:tplc="D01C5870">
      <w:start w:val="1"/>
      <w:numFmt w:val="upperRoman"/>
      <w:lvlText w:val="%1."/>
      <w:lvlJc w:val="left"/>
      <w:pPr>
        <w:ind w:left="1080" w:hanging="72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80B476B"/>
    <w:multiLevelType w:val="hybridMultilevel"/>
    <w:tmpl w:val="159079EE"/>
    <w:lvl w:ilvl="0" w:tplc="B562F678">
      <w:start w:val="3"/>
      <w:numFmt w:val="decimal"/>
      <w:lvlText w:val="%1."/>
      <w:lvlJc w:val="left"/>
      <w:pPr>
        <w:ind w:left="720" w:hanging="360"/>
      </w:pPr>
      <w:rPr>
        <w:rFonts w:eastAsia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AC8373C"/>
    <w:multiLevelType w:val="hybridMultilevel"/>
    <w:tmpl w:val="0D02661E"/>
    <w:lvl w:ilvl="0" w:tplc="E5EE8F54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A42766F"/>
    <w:multiLevelType w:val="hybridMultilevel"/>
    <w:tmpl w:val="2D3A8D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B303065"/>
    <w:multiLevelType w:val="hybridMultilevel"/>
    <w:tmpl w:val="4BA6A0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BCA44D8"/>
    <w:multiLevelType w:val="hybridMultilevel"/>
    <w:tmpl w:val="B186E5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26"/>
  </w:num>
  <w:num w:numId="11">
    <w:abstractNumId w:val="31"/>
  </w:num>
  <w:num w:numId="12">
    <w:abstractNumId w:val="25"/>
  </w:num>
  <w:num w:numId="13">
    <w:abstractNumId w:val="29"/>
  </w:num>
  <w:num w:numId="14">
    <w:abstractNumId w:val="32"/>
  </w:num>
  <w:num w:numId="15">
    <w:abstractNumId w:val="0"/>
  </w:num>
  <w:num w:numId="16">
    <w:abstractNumId w:val="18"/>
  </w:num>
  <w:num w:numId="17">
    <w:abstractNumId w:val="21"/>
  </w:num>
  <w:num w:numId="18">
    <w:abstractNumId w:val="11"/>
  </w:num>
  <w:num w:numId="19">
    <w:abstractNumId w:val="27"/>
  </w:num>
  <w:num w:numId="20">
    <w:abstractNumId w:val="36"/>
  </w:num>
  <w:num w:numId="21">
    <w:abstractNumId w:val="34"/>
  </w:num>
  <w:num w:numId="22">
    <w:abstractNumId w:val="12"/>
  </w:num>
  <w:num w:numId="23">
    <w:abstractNumId w:val="15"/>
  </w:num>
  <w:num w:numId="2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0"/>
  </w:num>
  <w:num w:numId="26">
    <w:abstractNumId w:val="13"/>
  </w:num>
  <w:num w:numId="27">
    <w:abstractNumId w:val="17"/>
  </w:num>
  <w:num w:numId="28">
    <w:abstractNumId w:val="14"/>
  </w:num>
  <w:num w:numId="29">
    <w:abstractNumId w:val="35"/>
  </w:num>
  <w:num w:numId="30">
    <w:abstractNumId w:val="24"/>
  </w:num>
  <w:num w:numId="31">
    <w:abstractNumId w:val="16"/>
  </w:num>
  <w:num w:numId="32">
    <w:abstractNumId w:val="30"/>
  </w:num>
  <w:num w:numId="33">
    <w:abstractNumId w:val="28"/>
  </w:num>
  <w:num w:numId="34">
    <w:abstractNumId w:val="23"/>
  </w:num>
  <w:num w:numId="35">
    <w:abstractNumId w:val="10"/>
  </w:num>
  <w:num w:numId="36">
    <w:abstractNumId w:val="19"/>
  </w:num>
  <w:num w:numId="37">
    <w:abstractNumId w:val="22"/>
  </w:num>
  <w:num w:numId="38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20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B3E"/>
    <w:rsid w:val="0000194C"/>
    <w:rsid w:val="00001F28"/>
    <w:rsid w:val="00003D77"/>
    <w:rsid w:val="00006192"/>
    <w:rsid w:val="00006D73"/>
    <w:rsid w:val="000105D9"/>
    <w:rsid w:val="00011A30"/>
    <w:rsid w:val="00012056"/>
    <w:rsid w:val="00012358"/>
    <w:rsid w:val="00013560"/>
    <w:rsid w:val="00014F1C"/>
    <w:rsid w:val="000152A9"/>
    <w:rsid w:val="0001547F"/>
    <w:rsid w:val="00016A4D"/>
    <w:rsid w:val="00016DC8"/>
    <w:rsid w:val="00020756"/>
    <w:rsid w:val="00021D16"/>
    <w:rsid w:val="00024BEC"/>
    <w:rsid w:val="00025CD2"/>
    <w:rsid w:val="00026640"/>
    <w:rsid w:val="00030323"/>
    <w:rsid w:val="00031AC1"/>
    <w:rsid w:val="0003518D"/>
    <w:rsid w:val="00041E73"/>
    <w:rsid w:val="000439B1"/>
    <w:rsid w:val="000448D5"/>
    <w:rsid w:val="00044BC3"/>
    <w:rsid w:val="00044D08"/>
    <w:rsid w:val="00046278"/>
    <w:rsid w:val="00046414"/>
    <w:rsid w:val="000465CC"/>
    <w:rsid w:val="00050839"/>
    <w:rsid w:val="0005129B"/>
    <w:rsid w:val="00052E76"/>
    <w:rsid w:val="00053119"/>
    <w:rsid w:val="0005455D"/>
    <w:rsid w:val="00054757"/>
    <w:rsid w:val="0005667C"/>
    <w:rsid w:val="00057CD8"/>
    <w:rsid w:val="0006093A"/>
    <w:rsid w:val="00060CC0"/>
    <w:rsid w:val="00063A8F"/>
    <w:rsid w:val="0006415E"/>
    <w:rsid w:val="00064AF1"/>
    <w:rsid w:val="0006548E"/>
    <w:rsid w:val="000665FB"/>
    <w:rsid w:val="00073D16"/>
    <w:rsid w:val="000742D2"/>
    <w:rsid w:val="000776D3"/>
    <w:rsid w:val="000822F9"/>
    <w:rsid w:val="0009107D"/>
    <w:rsid w:val="00093D16"/>
    <w:rsid w:val="00096EC7"/>
    <w:rsid w:val="000A1085"/>
    <w:rsid w:val="000A13D9"/>
    <w:rsid w:val="000A2324"/>
    <w:rsid w:val="000A26DB"/>
    <w:rsid w:val="000A3622"/>
    <w:rsid w:val="000A3F63"/>
    <w:rsid w:val="000A4D6B"/>
    <w:rsid w:val="000A7634"/>
    <w:rsid w:val="000B1191"/>
    <w:rsid w:val="000B1348"/>
    <w:rsid w:val="000B2DC5"/>
    <w:rsid w:val="000B3039"/>
    <w:rsid w:val="000B317B"/>
    <w:rsid w:val="000B341B"/>
    <w:rsid w:val="000B504E"/>
    <w:rsid w:val="000B53ED"/>
    <w:rsid w:val="000B5513"/>
    <w:rsid w:val="000B7D64"/>
    <w:rsid w:val="000C3246"/>
    <w:rsid w:val="000C4069"/>
    <w:rsid w:val="000C468D"/>
    <w:rsid w:val="000C4978"/>
    <w:rsid w:val="000C6E1F"/>
    <w:rsid w:val="000C75C5"/>
    <w:rsid w:val="000D0DB6"/>
    <w:rsid w:val="000D17DE"/>
    <w:rsid w:val="000D2A38"/>
    <w:rsid w:val="000D3747"/>
    <w:rsid w:val="000D3B0C"/>
    <w:rsid w:val="000D7844"/>
    <w:rsid w:val="000E0878"/>
    <w:rsid w:val="000E0BA2"/>
    <w:rsid w:val="000E1942"/>
    <w:rsid w:val="000E1E4B"/>
    <w:rsid w:val="000E2A48"/>
    <w:rsid w:val="000E2E24"/>
    <w:rsid w:val="000E62A2"/>
    <w:rsid w:val="000E6519"/>
    <w:rsid w:val="000E6DA3"/>
    <w:rsid w:val="000E7DBE"/>
    <w:rsid w:val="000F1B9F"/>
    <w:rsid w:val="000F1C73"/>
    <w:rsid w:val="000F2790"/>
    <w:rsid w:val="000F68C3"/>
    <w:rsid w:val="0010028C"/>
    <w:rsid w:val="00100B7A"/>
    <w:rsid w:val="00100E70"/>
    <w:rsid w:val="00101BB9"/>
    <w:rsid w:val="0010254E"/>
    <w:rsid w:val="00103D4F"/>
    <w:rsid w:val="00103E48"/>
    <w:rsid w:val="00103EB1"/>
    <w:rsid w:val="00104FEA"/>
    <w:rsid w:val="001054D4"/>
    <w:rsid w:val="0010615A"/>
    <w:rsid w:val="0011116F"/>
    <w:rsid w:val="00112815"/>
    <w:rsid w:val="00113208"/>
    <w:rsid w:val="001135A8"/>
    <w:rsid w:val="00113BD6"/>
    <w:rsid w:val="00115460"/>
    <w:rsid w:val="001212DE"/>
    <w:rsid w:val="001227D1"/>
    <w:rsid w:val="00122D30"/>
    <w:rsid w:val="001239D0"/>
    <w:rsid w:val="0012453B"/>
    <w:rsid w:val="00124BDD"/>
    <w:rsid w:val="001250B6"/>
    <w:rsid w:val="00131908"/>
    <w:rsid w:val="00131AB3"/>
    <w:rsid w:val="00133B30"/>
    <w:rsid w:val="00133C7E"/>
    <w:rsid w:val="00136362"/>
    <w:rsid w:val="001423B5"/>
    <w:rsid w:val="001423CC"/>
    <w:rsid w:val="00142AC0"/>
    <w:rsid w:val="00142E74"/>
    <w:rsid w:val="001435F1"/>
    <w:rsid w:val="00144A4C"/>
    <w:rsid w:val="001454C4"/>
    <w:rsid w:val="00145E5C"/>
    <w:rsid w:val="00146A46"/>
    <w:rsid w:val="0014738F"/>
    <w:rsid w:val="00150EF7"/>
    <w:rsid w:val="00153B35"/>
    <w:rsid w:val="00153DEB"/>
    <w:rsid w:val="0015482E"/>
    <w:rsid w:val="0015497C"/>
    <w:rsid w:val="00154BE3"/>
    <w:rsid w:val="00154C61"/>
    <w:rsid w:val="001605DC"/>
    <w:rsid w:val="001619E2"/>
    <w:rsid w:val="00163378"/>
    <w:rsid w:val="001668F1"/>
    <w:rsid w:val="00170485"/>
    <w:rsid w:val="00172347"/>
    <w:rsid w:val="00174BD9"/>
    <w:rsid w:val="001767FF"/>
    <w:rsid w:val="001772EC"/>
    <w:rsid w:val="00177853"/>
    <w:rsid w:val="0018102E"/>
    <w:rsid w:val="001820DA"/>
    <w:rsid w:val="00182645"/>
    <w:rsid w:val="001826FD"/>
    <w:rsid w:val="00182920"/>
    <w:rsid w:val="0018744F"/>
    <w:rsid w:val="00187912"/>
    <w:rsid w:val="001917AD"/>
    <w:rsid w:val="00191F57"/>
    <w:rsid w:val="00192C59"/>
    <w:rsid w:val="00195E51"/>
    <w:rsid w:val="00196B61"/>
    <w:rsid w:val="00196F00"/>
    <w:rsid w:val="00197F68"/>
    <w:rsid w:val="001A0233"/>
    <w:rsid w:val="001A0D69"/>
    <w:rsid w:val="001A1102"/>
    <w:rsid w:val="001A2248"/>
    <w:rsid w:val="001A3161"/>
    <w:rsid w:val="001A3B13"/>
    <w:rsid w:val="001A3C13"/>
    <w:rsid w:val="001A3FBC"/>
    <w:rsid w:val="001A6371"/>
    <w:rsid w:val="001A6790"/>
    <w:rsid w:val="001A720E"/>
    <w:rsid w:val="001A7340"/>
    <w:rsid w:val="001A7A61"/>
    <w:rsid w:val="001B3163"/>
    <w:rsid w:val="001B3A30"/>
    <w:rsid w:val="001B3EC9"/>
    <w:rsid w:val="001B731D"/>
    <w:rsid w:val="001B78BF"/>
    <w:rsid w:val="001C07DA"/>
    <w:rsid w:val="001C087F"/>
    <w:rsid w:val="001C0DB3"/>
    <w:rsid w:val="001C4878"/>
    <w:rsid w:val="001C538D"/>
    <w:rsid w:val="001C6B2E"/>
    <w:rsid w:val="001C701A"/>
    <w:rsid w:val="001C7DEE"/>
    <w:rsid w:val="001D02BD"/>
    <w:rsid w:val="001D1E8F"/>
    <w:rsid w:val="001D4B8C"/>
    <w:rsid w:val="001D6671"/>
    <w:rsid w:val="001D73EE"/>
    <w:rsid w:val="001E0AB6"/>
    <w:rsid w:val="001E0CAB"/>
    <w:rsid w:val="001E1453"/>
    <w:rsid w:val="001E22DB"/>
    <w:rsid w:val="001E4BCB"/>
    <w:rsid w:val="001E6922"/>
    <w:rsid w:val="001E6E44"/>
    <w:rsid w:val="001E766D"/>
    <w:rsid w:val="001E7BE4"/>
    <w:rsid w:val="001F18DA"/>
    <w:rsid w:val="001F3FE7"/>
    <w:rsid w:val="001F4851"/>
    <w:rsid w:val="001F4904"/>
    <w:rsid w:val="00201B50"/>
    <w:rsid w:val="00202A91"/>
    <w:rsid w:val="0020564C"/>
    <w:rsid w:val="00205DE9"/>
    <w:rsid w:val="0020608C"/>
    <w:rsid w:val="00207A62"/>
    <w:rsid w:val="00207E1B"/>
    <w:rsid w:val="002100BD"/>
    <w:rsid w:val="0021102F"/>
    <w:rsid w:val="00211822"/>
    <w:rsid w:val="00211B12"/>
    <w:rsid w:val="00212974"/>
    <w:rsid w:val="00214924"/>
    <w:rsid w:val="00215979"/>
    <w:rsid w:val="00215A8B"/>
    <w:rsid w:val="0021738E"/>
    <w:rsid w:val="0022014C"/>
    <w:rsid w:val="00220516"/>
    <w:rsid w:val="00222C3A"/>
    <w:rsid w:val="00222EE8"/>
    <w:rsid w:val="002231D6"/>
    <w:rsid w:val="0022383D"/>
    <w:rsid w:val="0022733D"/>
    <w:rsid w:val="00227E68"/>
    <w:rsid w:val="002317FD"/>
    <w:rsid w:val="002322CC"/>
    <w:rsid w:val="00233AFA"/>
    <w:rsid w:val="00236C14"/>
    <w:rsid w:val="00237EAE"/>
    <w:rsid w:val="00243464"/>
    <w:rsid w:val="00244CA0"/>
    <w:rsid w:val="00245E68"/>
    <w:rsid w:val="00246C82"/>
    <w:rsid w:val="00246D9F"/>
    <w:rsid w:val="0024706D"/>
    <w:rsid w:val="002506F4"/>
    <w:rsid w:val="002508BB"/>
    <w:rsid w:val="00250BA7"/>
    <w:rsid w:val="00251981"/>
    <w:rsid w:val="00253E5E"/>
    <w:rsid w:val="00254EFA"/>
    <w:rsid w:val="00255BC9"/>
    <w:rsid w:val="00256B17"/>
    <w:rsid w:val="00261A8C"/>
    <w:rsid w:val="002627AB"/>
    <w:rsid w:val="00262D35"/>
    <w:rsid w:val="00263FE9"/>
    <w:rsid w:val="00270279"/>
    <w:rsid w:val="002702E9"/>
    <w:rsid w:val="002714D0"/>
    <w:rsid w:val="00276DCE"/>
    <w:rsid w:val="002771E4"/>
    <w:rsid w:val="00277B9B"/>
    <w:rsid w:val="00280A5F"/>
    <w:rsid w:val="00280D81"/>
    <w:rsid w:val="002854CF"/>
    <w:rsid w:val="002877F1"/>
    <w:rsid w:val="00287EED"/>
    <w:rsid w:val="00291C71"/>
    <w:rsid w:val="0029247C"/>
    <w:rsid w:val="002926A7"/>
    <w:rsid w:val="00292F62"/>
    <w:rsid w:val="002944DF"/>
    <w:rsid w:val="002961AA"/>
    <w:rsid w:val="00297CBA"/>
    <w:rsid w:val="002A1138"/>
    <w:rsid w:val="002A3B30"/>
    <w:rsid w:val="002A5373"/>
    <w:rsid w:val="002A69CE"/>
    <w:rsid w:val="002A751B"/>
    <w:rsid w:val="002A7FEA"/>
    <w:rsid w:val="002B180F"/>
    <w:rsid w:val="002B29D6"/>
    <w:rsid w:val="002B2E3C"/>
    <w:rsid w:val="002B4850"/>
    <w:rsid w:val="002B692D"/>
    <w:rsid w:val="002B6A89"/>
    <w:rsid w:val="002D02E5"/>
    <w:rsid w:val="002D0C36"/>
    <w:rsid w:val="002D0F32"/>
    <w:rsid w:val="002D1F66"/>
    <w:rsid w:val="002D2536"/>
    <w:rsid w:val="002D42D7"/>
    <w:rsid w:val="002D437A"/>
    <w:rsid w:val="002D45C0"/>
    <w:rsid w:val="002D5AE3"/>
    <w:rsid w:val="002D6BC0"/>
    <w:rsid w:val="002D7CB4"/>
    <w:rsid w:val="002E03E9"/>
    <w:rsid w:val="002E0B9D"/>
    <w:rsid w:val="002E0F9D"/>
    <w:rsid w:val="002E1DD7"/>
    <w:rsid w:val="002E5406"/>
    <w:rsid w:val="002E651B"/>
    <w:rsid w:val="002E65FA"/>
    <w:rsid w:val="002E66DD"/>
    <w:rsid w:val="002E7DBB"/>
    <w:rsid w:val="002F0DF2"/>
    <w:rsid w:val="002F42F9"/>
    <w:rsid w:val="002F4AE8"/>
    <w:rsid w:val="002F592E"/>
    <w:rsid w:val="002F5FFB"/>
    <w:rsid w:val="00300DF3"/>
    <w:rsid w:val="00302384"/>
    <w:rsid w:val="00302C17"/>
    <w:rsid w:val="00302DB4"/>
    <w:rsid w:val="00303D19"/>
    <w:rsid w:val="003059D0"/>
    <w:rsid w:val="00306FEA"/>
    <w:rsid w:val="00307C55"/>
    <w:rsid w:val="00311454"/>
    <w:rsid w:val="003115F9"/>
    <w:rsid w:val="00311803"/>
    <w:rsid w:val="00311B62"/>
    <w:rsid w:val="00312E01"/>
    <w:rsid w:val="0031613A"/>
    <w:rsid w:val="00321D06"/>
    <w:rsid w:val="003232DD"/>
    <w:rsid w:val="00324BE9"/>
    <w:rsid w:val="003262EA"/>
    <w:rsid w:val="0032687E"/>
    <w:rsid w:val="0032741A"/>
    <w:rsid w:val="00327B1A"/>
    <w:rsid w:val="00327C70"/>
    <w:rsid w:val="0033182C"/>
    <w:rsid w:val="00334D59"/>
    <w:rsid w:val="00335A76"/>
    <w:rsid w:val="00335D7B"/>
    <w:rsid w:val="003362FF"/>
    <w:rsid w:val="00337858"/>
    <w:rsid w:val="0034002E"/>
    <w:rsid w:val="003409A0"/>
    <w:rsid w:val="003412CE"/>
    <w:rsid w:val="00344E5D"/>
    <w:rsid w:val="00352105"/>
    <w:rsid w:val="00352E3F"/>
    <w:rsid w:val="00353AA1"/>
    <w:rsid w:val="003548DC"/>
    <w:rsid w:val="00357BB2"/>
    <w:rsid w:val="00363199"/>
    <w:rsid w:val="0036487C"/>
    <w:rsid w:val="003700DF"/>
    <w:rsid w:val="00371CA8"/>
    <w:rsid w:val="00373290"/>
    <w:rsid w:val="003733DF"/>
    <w:rsid w:val="00373648"/>
    <w:rsid w:val="003771B1"/>
    <w:rsid w:val="00377A7E"/>
    <w:rsid w:val="00382E84"/>
    <w:rsid w:val="0038338C"/>
    <w:rsid w:val="003851FC"/>
    <w:rsid w:val="0039141A"/>
    <w:rsid w:val="00392081"/>
    <w:rsid w:val="003930CB"/>
    <w:rsid w:val="00394285"/>
    <w:rsid w:val="00395BC6"/>
    <w:rsid w:val="00396A67"/>
    <w:rsid w:val="00397DA6"/>
    <w:rsid w:val="003A0D7E"/>
    <w:rsid w:val="003A0F6C"/>
    <w:rsid w:val="003A13DB"/>
    <w:rsid w:val="003A1DD1"/>
    <w:rsid w:val="003A1E30"/>
    <w:rsid w:val="003A2508"/>
    <w:rsid w:val="003A26E7"/>
    <w:rsid w:val="003A5551"/>
    <w:rsid w:val="003A6A21"/>
    <w:rsid w:val="003A722B"/>
    <w:rsid w:val="003B0BB6"/>
    <w:rsid w:val="003B113B"/>
    <w:rsid w:val="003B48D3"/>
    <w:rsid w:val="003B558A"/>
    <w:rsid w:val="003B6C28"/>
    <w:rsid w:val="003B76FF"/>
    <w:rsid w:val="003C0395"/>
    <w:rsid w:val="003C115B"/>
    <w:rsid w:val="003C3A60"/>
    <w:rsid w:val="003C3DD0"/>
    <w:rsid w:val="003C5490"/>
    <w:rsid w:val="003C6481"/>
    <w:rsid w:val="003C6F8E"/>
    <w:rsid w:val="003C717A"/>
    <w:rsid w:val="003D02EF"/>
    <w:rsid w:val="003D0DA8"/>
    <w:rsid w:val="003D184C"/>
    <w:rsid w:val="003D18D4"/>
    <w:rsid w:val="003D2249"/>
    <w:rsid w:val="003D3C26"/>
    <w:rsid w:val="003D3D00"/>
    <w:rsid w:val="003D4E7E"/>
    <w:rsid w:val="003D5055"/>
    <w:rsid w:val="003D59A1"/>
    <w:rsid w:val="003D7133"/>
    <w:rsid w:val="003D77A6"/>
    <w:rsid w:val="003D77C9"/>
    <w:rsid w:val="003E2583"/>
    <w:rsid w:val="003E2C58"/>
    <w:rsid w:val="003E2C62"/>
    <w:rsid w:val="003E3726"/>
    <w:rsid w:val="003E5D0E"/>
    <w:rsid w:val="003E7565"/>
    <w:rsid w:val="003E7E9F"/>
    <w:rsid w:val="003F017E"/>
    <w:rsid w:val="003F2453"/>
    <w:rsid w:val="003F3204"/>
    <w:rsid w:val="003F3562"/>
    <w:rsid w:val="003F4811"/>
    <w:rsid w:val="00400035"/>
    <w:rsid w:val="00403C13"/>
    <w:rsid w:val="00404195"/>
    <w:rsid w:val="00404D27"/>
    <w:rsid w:val="00405EAB"/>
    <w:rsid w:val="004162A3"/>
    <w:rsid w:val="00416F88"/>
    <w:rsid w:val="004172CC"/>
    <w:rsid w:val="00421829"/>
    <w:rsid w:val="0042187E"/>
    <w:rsid w:val="00422262"/>
    <w:rsid w:val="0042237E"/>
    <w:rsid w:val="004232F1"/>
    <w:rsid w:val="004236EA"/>
    <w:rsid w:val="00423846"/>
    <w:rsid w:val="00426300"/>
    <w:rsid w:val="00426C60"/>
    <w:rsid w:val="004276D6"/>
    <w:rsid w:val="00427718"/>
    <w:rsid w:val="00427FE7"/>
    <w:rsid w:val="004310C4"/>
    <w:rsid w:val="00432DA9"/>
    <w:rsid w:val="00433542"/>
    <w:rsid w:val="0043450A"/>
    <w:rsid w:val="0043603E"/>
    <w:rsid w:val="00437395"/>
    <w:rsid w:val="00441CA1"/>
    <w:rsid w:val="00444532"/>
    <w:rsid w:val="00447A14"/>
    <w:rsid w:val="004505FA"/>
    <w:rsid w:val="00451C50"/>
    <w:rsid w:val="0045424A"/>
    <w:rsid w:val="00455B53"/>
    <w:rsid w:val="004602F4"/>
    <w:rsid w:val="0046074A"/>
    <w:rsid w:val="0046113D"/>
    <w:rsid w:val="0046221A"/>
    <w:rsid w:val="00462787"/>
    <w:rsid w:val="00462A28"/>
    <w:rsid w:val="004671E4"/>
    <w:rsid w:val="004676BD"/>
    <w:rsid w:val="0047082F"/>
    <w:rsid w:val="00471BEF"/>
    <w:rsid w:val="00472795"/>
    <w:rsid w:val="00473935"/>
    <w:rsid w:val="004801B7"/>
    <w:rsid w:val="00481DD3"/>
    <w:rsid w:val="00481E6A"/>
    <w:rsid w:val="00482225"/>
    <w:rsid w:val="0048257E"/>
    <w:rsid w:val="00482EE4"/>
    <w:rsid w:val="0048329C"/>
    <w:rsid w:val="00483629"/>
    <w:rsid w:val="004836AC"/>
    <w:rsid w:val="0048421F"/>
    <w:rsid w:val="004845EE"/>
    <w:rsid w:val="00487844"/>
    <w:rsid w:val="00490B97"/>
    <w:rsid w:val="004915F6"/>
    <w:rsid w:val="00491FD1"/>
    <w:rsid w:val="004955F3"/>
    <w:rsid w:val="0049587F"/>
    <w:rsid w:val="00495B74"/>
    <w:rsid w:val="0049675A"/>
    <w:rsid w:val="00497769"/>
    <w:rsid w:val="004A2250"/>
    <w:rsid w:val="004A251D"/>
    <w:rsid w:val="004A5D98"/>
    <w:rsid w:val="004A618B"/>
    <w:rsid w:val="004B069F"/>
    <w:rsid w:val="004B145A"/>
    <w:rsid w:val="004B1632"/>
    <w:rsid w:val="004B16AB"/>
    <w:rsid w:val="004B3548"/>
    <w:rsid w:val="004B78C9"/>
    <w:rsid w:val="004C1C24"/>
    <w:rsid w:val="004C45FD"/>
    <w:rsid w:val="004C524B"/>
    <w:rsid w:val="004C54A5"/>
    <w:rsid w:val="004C5F11"/>
    <w:rsid w:val="004C6999"/>
    <w:rsid w:val="004C7A9D"/>
    <w:rsid w:val="004D511B"/>
    <w:rsid w:val="004D6450"/>
    <w:rsid w:val="004E01FE"/>
    <w:rsid w:val="004E183E"/>
    <w:rsid w:val="004E1EAE"/>
    <w:rsid w:val="004E2B33"/>
    <w:rsid w:val="004E6C5A"/>
    <w:rsid w:val="004F04D6"/>
    <w:rsid w:val="004F2078"/>
    <w:rsid w:val="004F45EE"/>
    <w:rsid w:val="004F53C7"/>
    <w:rsid w:val="00500A7F"/>
    <w:rsid w:val="00501F5B"/>
    <w:rsid w:val="00503A10"/>
    <w:rsid w:val="00504E32"/>
    <w:rsid w:val="00505766"/>
    <w:rsid w:val="00505FA3"/>
    <w:rsid w:val="00506D12"/>
    <w:rsid w:val="00507AB9"/>
    <w:rsid w:val="0051027F"/>
    <w:rsid w:val="00510F82"/>
    <w:rsid w:val="00511DE1"/>
    <w:rsid w:val="0051325C"/>
    <w:rsid w:val="0051351B"/>
    <w:rsid w:val="00513CA5"/>
    <w:rsid w:val="0051418D"/>
    <w:rsid w:val="0051602B"/>
    <w:rsid w:val="00516EFA"/>
    <w:rsid w:val="005215B4"/>
    <w:rsid w:val="005229DE"/>
    <w:rsid w:val="00525169"/>
    <w:rsid w:val="005251E0"/>
    <w:rsid w:val="00525689"/>
    <w:rsid w:val="0052592E"/>
    <w:rsid w:val="00526392"/>
    <w:rsid w:val="005275D5"/>
    <w:rsid w:val="005319EB"/>
    <w:rsid w:val="005342EA"/>
    <w:rsid w:val="005345E5"/>
    <w:rsid w:val="00535859"/>
    <w:rsid w:val="00537C6B"/>
    <w:rsid w:val="00544B60"/>
    <w:rsid w:val="00544E9D"/>
    <w:rsid w:val="00545571"/>
    <w:rsid w:val="0054786C"/>
    <w:rsid w:val="0055269E"/>
    <w:rsid w:val="00552B6C"/>
    <w:rsid w:val="005535CA"/>
    <w:rsid w:val="00557613"/>
    <w:rsid w:val="00557BC5"/>
    <w:rsid w:val="00560A8C"/>
    <w:rsid w:val="00562316"/>
    <w:rsid w:val="00563000"/>
    <w:rsid w:val="00563CC0"/>
    <w:rsid w:val="00571529"/>
    <w:rsid w:val="00571A5C"/>
    <w:rsid w:val="00571A9B"/>
    <w:rsid w:val="0057394D"/>
    <w:rsid w:val="00573D98"/>
    <w:rsid w:val="00577C0B"/>
    <w:rsid w:val="0058209F"/>
    <w:rsid w:val="00586B7F"/>
    <w:rsid w:val="00592CFD"/>
    <w:rsid w:val="00594614"/>
    <w:rsid w:val="00596952"/>
    <w:rsid w:val="005A0A08"/>
    <w:rsid w:val="005A0CDB"/>
    <w:rsid w:val="005A1F34"/>
    <w:rsid w:val="005A2002"/>
    <w:rsid w:val="005A27DC"/>
    <w:rsid w:val="005A74F1"/>
    <w:rsid w:val="005A7844"/>
    <w:rsid w:val="005B2145"/>
    <w:rsid w:val="005B21A8"/>
    <w:rsid w:val="005B474D"/>
    <w:rsid w:val="005B56F5"/>
    <w:rsid w:val="005B58BB"/>
    <w:rsid w:val="005B693E"/>
    <w:rsid w:val="005B6EF4"/>
    <w:rsid w:val="005C042B"/>
    <w:rsid w:val="005C1106"/>
    <w:rsid w:val="005C2100"/>
    <w:rsid w:val="005C2912"/>
    <w:rsid w:val="005C3D95"/>
    <w:rsid w:val="005C6C66"/>
    <w:rsid w:val="005C7C7D"/>
    <w:rsid w:val="005D041A"/>
    <w:rsid w:val="005D20A0"/>
    <w:rsid w:val="005D72C6"/>
    <w:rsid w:val="005D7312"/>
    <w:rsid w:val="005E1E5B"/>
    <w:rsid w:val="005E3F57"/>
    <w:rsid w:val="005E44A7"/>
    <w:rsid w:val="005E4619"/>
    <w:rsid w:val="005E4A89"/>
    <w:rsid w:val="005F0A17"/>
    <w:rsid w:val="005F14C4"/>
    <w:rsid w:val="005F2465"/>
    <w:rsid w:val="005F325D"/>
    <w:rsid w:val="005F32F0"/>
    <w:rsid w:val="005F404D"/>
    <w:rsid w:val="005F5491"/>
    <w:rsid w:val="005F6D39"/>
    <w:rsid w:val="006013D7"/>
    <w:rsid w:val="006038CF"/>
    <w:rsid w:val="006054AB"/>
    <w:rsid w:val="00606CE2"/>
    <w:rsid w:val="00607619"/>
    <w:rsid w:val="006108CE"/>
    <w:rsid w:val="00611FC8"/>
    <w:rsid w:val="00615626"/>
    <w:rsid w:val="00615C40"/>
    <w:rsid w:val="006160C1"/>
    <w:rsid w:val="0061631F"/>
    <w:rsid w:val="00624404"/>
    <w:rsid w:val="006247EE"/>
    <w:rsid w:val="00632FED"/>
    <w:rsid w:val="00634545"/>
    <w:rsid w:val="006347CF"/>
    <w:rsid w:val="00634C76"/>
    <w:rsid w:val="00635264"/>
    <w:rsid w:val="0063554C"/>
    <w:rsid w:val="0063643D"/>
    <w:rsid w:val="0063649E"/>
    <w:rsid w:val="00636A72"/>
    <w:rsid w:val="00640632"/>
    <w:rsid w:val="00643E85"/>
    <w:rsid w:val="0064793B"/>
    <w:rsid w:val="00650A93"/>
    <w:rsid w:val="00653838"/>
    <w:rsid w:val="006546BF"/>
    <w:rsid w:val="00656C78"/>
    <w:rsid w:val="006574F0"/>
    <w:rsid w:val="00660EC1"/>
    <w:rsid w:val="006613AF"/>
    <w:rsid w:val="00663D27"/>
    <w:rsid w:val="00665ECD"/>
    <w:rsid w:val="00666FC8"/>
    <w:rsid w:val="00671645"/>
    <w:rsid w:val="006727A5"/>
    <w:rsid w:val="00673279"/>
    <w:rsid w:val="00676F3D"/>
    <w:rsid w:val="00681612"/>
    <w:rsid w:val="00682468"/>
    <w:rsid w:val="00682785"/>
    <w:rsid w:val="00683708"/>
    <w:rsid w:val="006844D4"/>
    <w:rsid w:val="006867CA"/>
    <w:rsid w:val="006904F1"/>
    <w:rsid w:val="00693F96"/>
    <w:rsid w:val="00694DCC"/>
    <w:rsid w:val="00695228"/>
    <w:rsid w:val="006975AD"/>
    <w:rsid w:val="006A00C3"/>
    <w:rsid w:val="006A050D"/>
    <w:rsid w:val="006A0548"/>
    <w:rsid w:val="006A0A85"/>
    <w:rsid w:val="006A1711"/>
    <w:rsid w:val="006A406F"/>
    <w:rsid w:val="006A4B19"/>
    <w:rsid w:val="006A5421"/>
    <w:rsid w:val="006A6D03"/>
    <w:rsid w:val="006A76AA"/>
    <w:rsid w:val="006A7C80"/>
    <w:rsid w:val="006B3931"/>
    <w:rsid w:val="006B3E8D"/>
    <w:rsid w:val="006B44EB"/>
    <w:rsid w:val="006B4857"/>
    <w:rsid w:val="006B59F9"/>
    <w:rsid w:val="006B5F2A"/>
    <w:rsid w:val="006B65E4"/>
    <w:rsid w:val="006B668C"/>
    <w:rsid w:val="006B6B15"/>
    <w:rsid w:val="006B6D82"/>
    <w:rsid w:val="006C0A09"/>
    <w:rsid w:val="006C0D50"/>
    <w:rsid w:val="006C1DEE"/>
    <w:rsid w:val="006C2F8E"/>
    <w:rsid w:val="006C4224"/>
    <w:rsid w:val="006D0A4D"/>
    <w:rsid w:val="006D1A48"/>
    <w:rsid w:val="006D1E8D"/>
    <w:rsid w:val="006D25AE"/>
    <w:rsid w:val="006D3CB0"/>
    <w:rsid w:val="006D48B9"/>
    <w:rsid w:val="006D4EE1"/>
    <w:rsid w:val="006D5807"/>
    <w:rsid w:val="006D5A95"/>
    <w:rsid w:val="006E0CAF"/>
    <w:rsid w:val="006E2171"/>
    <w:rsid w:val="006E5DEC"/>
    <w:rsid w:val="006E65A5"/>
    <w:rsid w:val="006E732A"/>
    <w:rsid w:val="006F02C5"/>
    <w:rsid w:val="006F0696"/>
    <w:rsid w:val="006F0CA1"/>
    <w:rsid w:val="006F199B"/>
    <w:rsid w:val="006F4CC1"/>
    <w:rsid w:val="006F64C4"/>
    <w:rsid w:val="006F69F1"/>
    <w:rsid w:val="007005CF"/>
    <w:rsid w:val="00702557"/>
    <w:rsid w:val="00702CCC"/>
    <w:rsid w:val="0070427F"/>
    <w:rsid w:val="007049EB"/>
    <w:rsid w:val="0070799D"/>
    <w:rsid w:val="00710E26"/>
    <w:rsid w:val="00711247"/>
    <w:rsid w:val="00711715"/>
    <w:rsid w:val="007124E4"/>
    <w:rsid w:val="00720D5F"/>
    <w:rsid w:val="00725FE2"/>
    <w:rsid w:val="00726801"/>
    <w:rsid w:val="00726E1E"/>
    <w:rsid w:val="0072750F"/>
    <w:rsid w:val="007279A7"/>
    <w:rsid w:val="00730FEC"/>
    <w:rsid w:val="0073200B"/>
    <w:rsid w:val="00732503"/>
    <w:rsid w:val="00732A95"/>
    <w:rsid w:val="0073350F"/>
    <w:rsid w:val="007335F7"/>
    <w:rsid w:val="00736914"/>
    <w:rsid w:val="00737388"/>
    <w:rsid w:val="00740A27"/>
    <w:rsid w:val="0074201B"/>
    <w:rsid w:val="00744643"/>
    <w:rsid w:val="007467C0"/>
    <w:rsid w:val="00751272"/>
    <w:rsid w:val="00752B27"/>
    <w:rsid w:val="0075414A"/>
    <w:rsid w:val="00754B13"/>
    <w:rsid w:val="00756418"/>
    <w:rsid w:val="0075793D"/>
    <w:rsid w:val="0076001D"/>
    <w:rsid w:val="00760F08"/>
    <w:rsid w:val="00762894"/>
    <w:rsid w:val="007634D1"/>
    <w:rsid w:val="00764373"/>
    <w:rsid w:val="007662C6"/>
    <w:rsid w:val="00771254"/>
    <w:rsid w:val="00772865"/>
    <w:rsid w:val="00773FA7"/>
    <w:rsid w:val="00774200"/>
    <w:rsid w:val="00780699"/>
    <w:rsid w:val="0078212F"/>
    <w:rsid w:val="00782E22"/>
    <w:rsid w:val="00782EDD"/>
    <w:rsid w:val="00782FDD"/>
    <w:rsid w:val="00784E73"/>
    <w:rsid w:val="00786862"/>
    <w:rsid w:val="00786887"/>
    <w:rsid w:val="007875C9"/>
    <w:rsid w:val="0078779C"/>
    <w:rsid w:val="00787D35"/>
    <w:rsid w:val="007900D5"/>
    <w:rsid w:val="00791DF5"/>
    <w:rsid w:val="00792EEA"/>
    <w:rsid w:val="007940CB"/>
    <w:rsid w:val="0079534E"/>
    <w:rsid w:val="007957AC"/>
    <w:rsid w:val="00796C07"/>
    <w:rsid w:val="00797024"/>
    <w:rsid w:val="007975F4"/>
    <w:rsid w:val="007A168A"/>
    <w:rsid w:val="007A33F8"/>
    <w:rsid w:val="007A50E2"/>
    <w:rsid w:val="007A77BE"/>
    <w:rsid w:val="007B140D"/>
    <w:rsid w:val="007B17CB"/>
    <w:rsid w:val="007B58FC"/>
    <w:rsid w:val="007B60CF"/>
    <w:rsid w:val="007B7225"/>
    <w:rsid w:val="007B767A"/>
    <w:rsid w:val="007C109E"/>
    <w:rsid w:val="007C295E"/>
    <w:rsid w:val="007C525E"/>
    <w:rsid w:val="007C68AD"/>
    <w:rsid w:val="007C7C6F"/>
    <w:rsid w:val="007D0586"/>
    <w:rsid w:val="007D0955"/>
    <w:rsid w:val="007D4262"/>
    <w:rsid w:val="007D513C"/>
    <w:rsid w:val="007D5A0C"/>
    <w:rsid w:val="007D5D5D"/>
    <w:rsid w:val="007D6AED"/>
    <w:rsid w:val="007D6C97"/>
    <w:rsid w:val="007D705C"/>
    <w:rsid w:val="007D74C6"/>
    <w:rsid w:val="007E0050"/>
    <w:rsid w:val="007E008A"/>
    <w:rsid w:val="007E048D"/>
    <w:rsid w:val="007E04AD"/>
    <w:rsid w:val="007E0667"/>
    <w:rsid w:val="007E2D6F"/>
    <w:rsid w:val="007E576E"/>
    <w:rsid w:val="007E6136"/>
    <w:rsid w:val="007F114E"/>
    <w:rsid w:val="007F1304"/>
    <w:rsid w:val="007F2F3E"/>
    <w:rsid w:val="007F38AD"/>
    <w:rsid w:val="007F3D7D"/>
    <w:rsid w:val="007F49AE"/>
    <w:rsid w:val="007F612D"/>
    <w:rsid w:val="007F7267"/>
    <w:rsid w:val="0080069B"/>
    <w:rsid w:val="00800C93"/>
    <w:rsid w:val="00800D6C"/>
    <w:rsid w:val="00802612"/>
    <w:rsid w:val="00803BC1"/>
    <w:rsid w:val="00806845"/>
    <w:rsid w:val="00811A40"/>
    <w:rsid w:val="008123EA"/>
    <w:rsid w:val="00812C4E"/>
    <w:rsid w:val="00814170"/>
    <w:rsid w:val="0081426C"/>
    <w:rsid w:val="00814610"/>
    <w:rsid w:val="00816006"/>
    <w:rsid w:val="0081729F"/>
    <w:rsid w:val="008173D4"/>
    <w:rsid w:val="008178CE"/>
    <w:rsid w:val="0082255D"/>
    <w:rsid w:val="00823407"/>
    <w:rsid w:val="00824640"/>
    <w:rsid w:val="0082473A"/>
    <w:rsid w:val="0082580C"/>
    <w:rsid w:val="00825D58"/>
    <w:rsid w:val="0083024F"/>
    <w:rsid w:val="008312E8"/>
    <w:rsid w:val="00832632"/>
    <w:rsid w:val="00832A23"/>
    <w:rsid w:val="00834985"/>
    <w:rsid w:val="00835F6E"/>
    <w:rsid w:val="00836931"/>
    <w:rsid w:val="008373E8"/>
    <w:rsid w:val="00837B6D"/>
    <w:rsid w:val="008403EA"/>
    <w:rsid w:val="0084430B"/>
    <w:rsid w:val="008449A3"/>
    <w:rsid w:val="00846B20"/>
    <w:rsid w:val="008516FA"/>
    <w:rsid w:val="008532BD"/>
    <w:rsid w:val="008534E6"/>
    <w:rsid w:val="00853D30"/>
    <w:rsid w:val="0085534F"/>
    <w:rsid w:val="008563F5"/>
    <w:rsid w:val="0086065D"/>
    <w:rsid w:val="008623E3"/>
    <w:rsid w:val="00862716"/>
    <w:rsid w:val="00862C23"/>
    <w:rsid w:val="00863112"/>
    <w:rsid w:val="00863B54"/>
    <w:rsid w:val="0086480B"/>
    <w:rsid w:val="008652E5"/>
    <w:rsid w:val="00866E30"/>
    <w:rsid w:val="00870A69"/>
    <w:rsid w:val="00871C7F"/>
    <w:rsid w:val="008721A6"/>
    <w:rsid w:val="00873797"/>
    <w:rsid w:val="00873B19"/>
    <w:rsid w:val="00873FF8"/>
    <w:rsid w:val="008742FE"/>
    <w:rsid w:val="00874481"/>
    <w:rsid w:val="00876035"/>
    <w:rsid w:val="008760FD"/>
    <w:rsid w:val="00876CE7"/>
    <w:rsid w:val="0087708A"/>
    <w:rsid w:val="0088194E"/>
    <w:rsid w:val="00881A24"/>
    <w:rsid w:val="00883923"/>
    <w:rsid w:val="0088402E"/>
    <w:rsid w:val="00884666"/>
    <w:rsid w:val="00887061"/>
    <w:rsid w:val="0089274A"/>
    <w:rsid w:val="00892D93"/>
    <w:rsid w:val="0089493C"/>
    <w:rsid w:val="00894B28"/>
    <w:rsid w:val="00895358"/>
    <w:rsid w:val="008955D8"/>
    <w:rsid w:val="00896827"/>
    <w:rsid w:val="00897431"/>
    <w:rsid w:val="008A02CC"/>
    <w:rsid w:val="008A244E"/>
    <w:rsid w:val="008A429B"/>
    <w:rsid w:val="008A55C0"/>
    <w:rsid w:val="008A6464"/>
    <w:rsid w:val="008A6DC0"/>
    <w:rsid w:val="008A72CD"/>
    <w:rsid w:val="008B054A"/>
    <w:rsid w:val="008B0F5B"/>
    <w:rsid w:val="008B213E"/>
    <w:rsid w:val="008C064E"/>
    <w:rsid w:val="008C06C1"/>
    <w:rsid w:val="008C08A5"/>
    <w:rsid w:val="008C0914"/>
    <w:rsid w:val="008C103E"/>
    <w:rsid w:val="008C16EA"/>
    <w:rsid w:val="008C19A1"/>
    <w:rsid w:val="008C3C98"/>
    <w:rsid w:val="008C4741"/>
    <w:rsid w:val="008C57CC"/>
    <w:rsid w:val="008C5EBA"/>
    <w:rsid w:val="008D0396"/>
    <w:rsid w:val="008D0B95"/>
    <w:rsid w:val="008D2112"/>
    <w:rsid w:val="008D6A69"/>
    <w:rsid w:val="008D7CE9"/>
    <w:rsid w:val="008E0538"/>
    <w:rsid w:val="008E16A0"/>
    <w:rsid w:val="008E17FC"/>
    <w:rsid w:val="008E1D04"/>
    <w:rsid w:val="008E245D"/>
    <w:rsid w:val="008E4E25"/>
    <w:rsid w:val="008E667A"/>
    <w:rsid w:val="008E75F1"/>
    <w:rsid w:val="008F0F3E"/>
    <w:rsid w:val="008F0F89"/>
    <w:rsid w:val="008F4480"/>
    <w:rsid w:val="008F697E"/>
    <w:rsid w:val="008F7441"/>
    <w:rsid w:val="008F74D3"/>
    <w:rsid w:val="00902E99"/>
    <w:rsid w:val="00903E0F"/>
    <w:rsid w:val="0090516B"/>
    <w:rsid w:val="00905C5B"/>
    <w:rsid w:val="00907556"/>
    <w:rsid w:val="009151B5"/>
    <w:rsid w:val="00915A8B"/>
    <w:rsid w:val="00917ECF"/>
    <w:rsid w:val="0092047A"/>
    <w:rsid w:val="00920E39"/>
    <w:rsid w:val="00920EAE"/>
    <w:rsid w:val="00921038"/>
    <w:rsid w:val="009217FB"/>
    <w:rsid w:val="009233C6"/>
    <w:rsid w:val="00923D53"/>
    <w:rsid w:val="00931099"/>
    <w:rsid w:val="00932EB7"/>
    <w:rsid w:val="009339F9"/>
    <w:rsid w:val="00933A33"/>
    <w:rsid w:val="00934E99"/>
    <w:rsid w:val="0093597F"/>
    <w:rsid w:val="009360A9"/>
    <w:rsid w:val="00937DE4"/>
    <w:rsid w:val="009401E7"/>
    <w:rsid w:val="00940912"/>
    <w:rsid w:val="009409C0"/>
    <w:rsid w:val="00945333"/>
    <w:rsid w:val="00945968"/>
    <w:rsid w:val="009459EC"/>
    <w:rsid w:val="00946896"/>
    <w:rsid w:val="009468DE"/>
    <w:rsid w:val="00946E1D"/>
    <w:rsid w:val="009506D3"/>
    <w:rsid w:val="00951D16"/>
    <w:rsid w:val="0095223E"/>
    <w:rsid w:val="00953EC1"/>
    <w:rsid w:val="00955608"/>
    <w:rsid w:val="00956704"/>
    <w:rsid w:val="00957829"/>
    <w:rsid w:val="00960DA7"/>
    <w:rsid w:val="0096107F"/>
    <w:rsid w:val="0096166C"/>
    <w:rsid w:val="00962376"/>
    <w:rsid w:val="009637BE"/>
    <w:rsid w:val="00963DC8"/>
    <w:rsid w:val="00967507"/>
    <w:rsid w:val="00970802"/>
    <w:rsid w:val="00972A0E"/>
    <w:rsid w:val="00972FEF"/>
    <w:rsid w:val="00974051"/>
    <w:rsid w:val="00974D1A"/>
    <w:rsid w:val="0097554B"/>
    <w:rsid w:val="00976B9A"/>
    <w:rsid w:val="00977A8C"/>
    <w:rsid w:val="0098082F"/>
    <w:rsid w:val="009812E3"/>
    <w:rsid w:val="00983305"/>
    <w:rsid w:val="00984FF1"/>
    <w:rsid w:val="009851CE"/>
    <w:rsid w:val="00986B46"/>
    <w:rsid w:val="00987B91"/>
    <w:rsid w:val="0099158D"/>
    <w:rsid w:val="009917A2"/>
    <w:rsid w:val="009950FE"/>
    <w:rsid w:val="009A1F04"/>
    <w:rsid w:val="009A3357"/>
    <w:rsid w:val="009A6A53"/>
    <w:rsid w:val="009B5124"/>
    <w:rsid w:val="009B52F4"/>
    <w:rsid w:val="009B57CB"/>
    <w:rsid w:val="009B7E68"/>
    <w:rsid w:val="009C2378"/>
    <w:rsid w:val="009C2BE0"/>
    <w:rsid w:val="009C3720"/>
    <w:rsid w:val="009C3C6C"/>
    <w:rsid w:val="009C3FA6"/>
    <w:rsid w:val="009C48C7"/>
    <w:rsid w:val="009C54C0"/>
    <w:rsid w:val="009C5BD8"/>
    <w:rsid w:val="009C6415"/>
    <w:rsid w:val="009C714B"/>
    <w:rsid w:val="009C76CF"/>
    <w:rsid w:val="009D0AE8"/>
    <w:rsid w:val="009D0D38"/>
    <w:rsid w:val="009D1CD4"/>
    <w:rsid w:val="009D29CC"/>
    <w:rsid w:val="009D494F"/>
    <w:rsid w:val="009D6C61"/>
    <w:rsid w:val="009E449D"/>
    <w:rsid w:val="009E5C95"/>
    <w:rsid w:val="009E720C"/>
    <w:rsid w:val="009E74D6"/>
    <w:rsid w:val="009F0411"/>
    <w:rsid w:val="009F12DC"/>
    <w:rsid w:val="009F2096"/>
    <w:rsid w:val="009F21BB"/>
    <w:rsid w:val="009F5F81"/>
    <w:rsid w:val="00A005F2"/>
    <w:rsid w:val="00A00694"/>
    <w:rsid w:val="00A03614"/>
    <w:rsid w:val="00A0481C"/>
    <w:rsid w:val="00A06CEC"/>
    <w:rsid w:val="00A1168E"/>
    <w:rsid w:val="00A11B51"/>
    <w:rsid w:val="00A127C6"/>
    <w:rsid w:val="00A14F8F"/>
    <w:rsid w:val="00A15245"/>
    <w:rsid w:val="00A2263B"/>
    <w:rsid w:val="00A22788"/>
    <w:rsid w:val="00A24653"/>
    <w:rsid w:val="00A25503"/>
    <w:rsid w:val="00A33B0C"/>
    <w:rsid w:val="00A34F7B"/>
    <w:rsid w:val="00A419DA"/>
    <w:rsid w:val="00A41CDD"/>
    <w:rsid w:val="00A43C36"/>
    <w:rsid w:val="00A44337"/>
    <w:rsid w:val="00A45A77"/>
    <w:rsid w:val="00A46C06"/>
    <w:rsid w:val="00A46E3F"/>
    <w:rsid w:val="00A47815"/>
    <w:rsid w:val="00A50D28"/>
    <w:rsid w:val="00A51CB2"/>
    <w:rsid w:val="00A527CF"/>
    <w:rsid w:val="00A55837"/>
    <w:rsid w:val="00A56388"/>
    <w:rsid w:val="00A5704D"/>
    <w:rsid w:val="00A61C84"/>
    <w:rsid w:val="00A61E6F"/>
    <w:rsid w:val="00A625FE"/>
    <w:rsid w:val="00A62FB3"/>
    <w:rsid w:val="00A63D24"/>
    <w:rsid w:val="00A64938"/>
    <w:rsid w:val="00A64ECC"/>
    <w:rsid w:val="00A65E49"/>
    <w:rsid w:val="00A661A8"/>
    <w:rsid w:val="00A6661D"/>
    <w:rsid w:val="00A66B48"/>
    <w:rsid w:val="00A71444"/>
    <w:rsid w:val="00A733BA"/>
    <w:rsid w:val="00A74802"/>
    <w:rsid w:val="00A76D58"/>
    <w:rsid w:val="00A774D0"/>
    <w:rsid w:val="00A77B3E"/>
    <w:rsid w:val="00A80115"/>
    <w:rsid w:val="00A81596"/>
    <w:rsid w:val="00A82932"/>
    <w:rsid w:val="00A8427B"/>
    <w:rsid w:val="00A84471"/>
    <w:rsid w:val="00A855FD"/>
    <w:rsid w:val="00A865E3"/>
    <w:rsid w:val="00A91252"/>
    <w:rsid w:val="00A919BB"/>
    <w:rsid w:val="00A937E4"/>
    <w:rsid w:val="00A94DA5"/>
    <w:rsid w:val="00A97275"/>
    <w:rsid w:val="00AA14A3"/>
    <w:rsid w:val="00AA45B8"/>
    <w:rsid w:val="00AA4825"/>
    <w:rsid w:val="00AA5044"/>
    <w:rsid w:val="00AA751B"/>
    <w:rsid w:val="00AB0D47"/>
    <w:rsid w:val="00AB1223"/>
    <w:rsid w:val="00AB13C0"/>
    <w:rsid w:val="00AB329C"/>
    <w:rsid w:val="00AB6570"/>
    <w:rsid w:val="00AC1369"/>
    <w:rsid w:val="00AC3408"/>
    <w:rsid w:val="00AC38C8"/>
    <w:rsid w:val="00AC55C7"/>
    <w:rsid w:val="00AC74EC"/>
    <w:rsid w:val="00AD0777"/>
    <w:rsid w:val="00AD40D4"/>
    <w:rsid w:val="00AD4BE2"/>
    <w:rsid w:val="00AD4C5D"/>
    <w:rsid w:val="00AD7548"/>
    <w:rsid w:val="00AE0DE9"/>
    <w:rsid w:val="00AE1070"/>
    <w:rsid w:val="00AE1DD6"/>
    <w:rsid w:val="00AE2D7C"/>
    <w:rsid w:val="00AE324D"/>
    <w:rsid w:val="00AE48A0"/>
    <w:rsid w:val="00AE6126"/>
    <w:rsid w:val="00AE7959"/>
    <w:rsid w:val="00AF04FC"/>
    <w:rsid w:val="00AF253A"/>
    <w:rsid w:val="00AF2B25"/>
    <w:rsid w:val="00AF2F6E"/>
    <w:rsid w:val="00AF4F7E"/>
    <w:rsid w:val="00AF5319"/>
    <w:rsid w:val="00AF662F"/>
    <w:rsid w:val="00B00FB4"/>
    <w:rsid w:val="00B0150C"/>
    <w:rsid w:val="00B01A54"/>
    <w:rsid w:val="00B01E76"/>
    <w:rsid w:val="00B02483"/>
    <w:rsid w:val="00B02E04"/>
    <w:rsid w:val="00B02E22"/>
    <w:rsid w:val="00B0425A"/>
    <w:rsid w:val="00B057C7"/>
    <w:rsid w:val="00B06011"/>
    <w:rsid w:val="00B063B5"/>
    <w:rsid w:val="00B06F0D"/>
    <w:rsid w:val="00B10A63"/>
    <w:rsid w:val="00B11578"/>
    <w:rsid w:val="00B118C7"/>
    <w:rsid w:val="00B1199B"/>
    <w:rsid w:val="00B14CE2"/>
    <w:rsid w:val="00B165F9"/>
    <w:rsid w:val="00B1742A"/>
    <w:rsid w:val="00B24F2D"/>
    <w:rsid w:val="00B26A35"/>
    <w:rsid w:val="00B26E53"/>
    <w:rsid w:val="00B279C6"/>
    <w:rsid w:val="00B312C5"/>
    <w:rsid w:val="00B34C0D"/>
    <w:rsid w:val="00B353A3"/>
    <w:rsid w:val="00B37F5B"/>
    <w:rsid w:val="00B4084B"/>
    <w:rsid w:val="00B41117"/>
    <w:rsid w:val="00B41F7F"/>
    <w:rsid w:val="00B45D0A"/>
    <w:rsid w:val="00B46598"/>
    <w:rsid w:val="00B4754E"/>
    <w:rsid w:val="00B50376"/>
    <w:rsid w:val="00B518FA"/>
    <w:rsid w:val="00B51B19"/>
    <w:rsid w:val="00B53D86"/>
    <w:rsid w:val="00B53EFA"/>
    <w:rsid w:val="00B57566"/>
    <w:rsid w:val="00B5798C"/>
    <w:rsid w:val="00B60757"/>
    <w:rsid w:val="00B63F69"/>
    <w:rsid w:val="00B648A5"/>
    <w:rsid w:val="00B660DF"/>
    <w:rsid w:val="00B67423"/>
    <w:rsid w:val="00B677B1"/>
    <w:rsid w:val="00B67A21"/>
    <w:rsid w:val="00B701EF"/>
    <w:rsid w:val="00B71DC0"/>
    <w:rsid w:val="00B71FB9"/>
    <w:rsid w:val="00B75157"/>
    <w:rsid w:val="00B85FBC"/>
    <w:rsid w:val="00B8614B"/>
    <w:rsid w:val="00B90AA0"/>
    <w:rsid w:val="00B93713"/>
    <w:rsid w:val="00B939FF"/>
    <w:rsid w:val="00B94417"/>
    <w:rsid w:val="00B94E1F"/>
    <w:rsid w:val="00B95652"/>
    <w:rsid w:val="00B961C7"/>
    <w:rsid w:val="00BA1F8A"/>
    <w:rsid w:val="00BA1FB8"/>
    <w:rsid w:val="00BA2C3B"/>
    <w:rsid w:val="00BA34E8"/>
    <w:rsid w:val="00BA37C9"/>
    <w:rsid w:val="00BA5380"/>
    <w:rsid w:val="00BA68A3"/>
    <w:rsid w:val="00BA6F3D"/>
    <w:rsid w:val="00BA72E3"/>
    <w:rsid w:val="00BB1DFB"/>
    <w:rsid w:val="00BB1E6D"/>
    <w:rsid w:val="00BB3B0E"/>
    <w:rsid w:val="00BB4415"/>
    <w:rsid w:val="00BB7510"/>
    <w:rsid w:val="00BC148E"/>
    <w:rsid w:val="00BC1745"/>
    <w:rsid w:val="00BC375F"/>
    <w:rsid w:val="00BC38DB"/>
    <w:rsid w:val="00BC3F4A"/>
    <w:rsid w:val="00BC601C"/>
    <w:rsid w:val="00BC7BED"/>
    <w:rsid w:val="00BD3E38"/>
    <w:rsid w:val="00BD4D84"/>
    <w:rsid w:val="00BD5642"/>
    <w:rsid w:val="00BD5767"/>
    <w:rsid w:val="00BD5B3D"/>
    <w:rsid w:val="00BE2E0E"/>
    <w:rsid w:val="00BE3820"/>
    <w:rsid w:val="00BE3901"/>
    <w:rsid w:val="00BE44B4"/>
    <w:rsid w:val="00BE4E68"/>
    <w:rsid w:val="00BE54C7"/>
    <w:rsid w:val="00BE6310"/>
    <w:rsid w:val="00BE65FB"/>
    <w:rsid w:val="00BE69F1"/>
    <w:rsid w:val="00BE7248"/>
    <w:rsid w:val="00BE7F9E"/>
    <w:rsid w:val="00BF0728"/>
    <w:rsid w:val="00BF2058"/>
    <w:rsid w:val="00BF223D"/>
    <w:rsid w:val="00BF2399"/>
    <w:rsid w:val="00BF4E3E"/>
    <w:rsid w:val="00C00754"/>
    <w:rsid w:val="00C00B17"/>
    <w:rsid w:val="00C00BCD"/>
    <w:rsid w:val="00C0450D"/>
    <w:rsid w:val="00C04536"/>
    <w:rsid w:val="00C162CA"/>
    <w:rsid w:val="00C17853"/>
    <w:rsid w:val="00C23A13"/>
    <w:rsid w:val="00C24E3C"/>
    <w:rsid w:val="00C254FD"/>
    <w:rsid w:val="00C259A3"/>
    <w:rsid w:val="00C33107"/>
    <w:rsid w:val="00C331A4"/>
    <w:rsid w:val="00C34A87"/>
    <w:rsid w:val="00C40CF8"/>
    <w:rsid w:val="00C41433"/>
    <w:rsid w:val="00C42647"/>
    <w:rsid w:val="00C437C9"/>
    <w:rsid w:val="00C44FC6"/>
    <w:rsid w:val="00C45429"/>
    <w:rsid w:val="00C45AC5"/>
    <w:rsid w:val="00C45CE6"/>
    <w:rsid w:val="00C51D54"/>
    <w:rsid w:val="00C51DBD"/>
    <w:rsid w:val="00C52594"/>
    <w:rsid w:val="00C531CA"/>
    <w:rsid w:val="00C53319"/>
    <w:rsid w:val="00C54538"/>
    <w:rsid w:val="00C54C28"/>
    <w:rsid w:val="00C56EEA"/>
    <w:rsid w:val="00C57111"/>
    <w:rsid w:val="00C571AC"/>
    <w:rsid w:val="00C60ED0"/>
    <w:rsid w:val="00C61106"/>
    <w:rsid w:val="00C6126E"/>
    <w:rsid w:val="00C61287"/>
    <w:rsid w:val="00C6196B"/>
    <w:rsid w:val="00C62453"/>
    <w:rsid w:val="00C635D7"/>
    <w:rsid w:val="00C65320"/>
    <w:rsid w:val="00C65779"/>
    <w:rsid w:val="00C65B02"/>
    <w:rsid w:val="00C65C72"/>
    <w:rsid w:val="00C670B6"/>
    <w:rsid w:val="00C710BE"/>
    <w:rsid w:val="00C710E1"/>
    <w:rsid w:val="00C718F9"/>
    <w:rsid w:val="00C73188"/>
    <w:rsid w:val="00C73839"/>
    <w:rsid w:val="00C73D1D"/>
    <w:rsid w:val="00C766D0"/>
    <w:rsid w:val="00C80B7F"/>
    <w:rsid w:val="00C81752"/>
    <w:rsid w:val="00C8434A"/>
    <w:rsid w:val="00C8466E"/>
    <w:rsid w:val="00C85D73"/>
    <w:rsid w:val="00C86523"/>
    <w:rsid w:val="00C90585"/>
    <w:rsid w:val="00C90861"/>
    <w:rsid w:val="00C91888"/>
    <w:rsid w:val="00C91B62"/>
    <w:rsid w:val="00C92277"/>
    <w:rsid w:val="00C92CE0"/>
    <w:rsid w:val="00C92D9F"/>
    <w:rsid w:val="00C961C1"/>
    <w:rsid w:val="00C96862"/>
    <w:rsid w:val="00C97CAB"/>
    <w:rsid w:val="00CA2645"/>
    <w:rsid w:val="00CA29B1"/>
    <w:rsid w:val="00CA4A93"/>
    <w:rsid w:val="00CA4E7A"/>
    <w:rsid w:val="00CA52D4"/>
    <w:rsid w:val="00CA67C1"/>
    <w:rsid w:val="00CA784B"/>
    <w:rsid w:val="00CB1185"/>
    <w:rsid w:val="00CB2767"/>
    <w:rsid w:val="00CB2A8D"/>
    <w:rsid w:val="00CB48ED"/>
    <w:rsid w:val="00CB518C"/>
    <w:rsid w:val="00CB6C5F"/>
    <w:rsid w:val="00CC2CC8"/>
    <w:rsid w:val="00CC2EB9"/>
    <w:rsid w:val="00CC3F3C"/>
    <w:rsid w:val="00CC6412"/>
    <w:rsid w:val="00CC6503"/>
    <w:rsid w:val="00CC7B82"/>
    <w:rsid w:val="00CD4ACE"/>
    <w:rsid w:val="00CD6036"/>
    <w:rsid w:val="00CD6DAB"/>
    <w:rsid w:val="00CE0BCE"/>
    <w:rsid w:val="00CE0D15"/>
    <w:rsid w:val="00CE135C"/>
    <w:rsid w:val="00CE1C45"/>
    <w:rsid w:val="00CE2C2F"/>
    <w:rsid w:val="00CE3712"/>
    <w:rsid w:val="00CE4DDB"/>
    <w:rsid w:val="00CE5D1A"/>
    <w:rsid w:val="00CF22DE"/>
    <w:rsid w:val="00CF2BB2"/>
    <w:rsid w:val="00CF3940"/>
    <w:rsid w:val="00CF438E"/>
    <w:rsid w:val="00CF784A"/>
    <w:rsid w:val="00D009F1"/>
    <w:rsid w:val="00D01185"/>
    <w:rsid w:val="00D0197D"/>
    <w:rsid w:val="00D037C7"/>
    <w:rsid w:val="00D03819"/>
    <w:rsid w:val="00D1080B"/>
    <w:rsid w:val="00D10DB3"/>
    <w:rsid w:val="00D116ED"/>
    <w:rsid w:val="00D12A15"/>
    <w:rsid w:val="00D13ACB"/>
    <w:rsid w:val="00D13E4C"/>
    <w:rsid w:val="00D14797"/>
    <w:rsid w:val="00D15378"/>
    <w:rsid w:val="00D15514"/>
    <w:rsid w:val="00D15A8F"/>
    <w:rsid w:val="00D15AAA"/>
    <w:rsid w:val="00D1695E"/>
    <w:rsid w:val="00D16EDA"/>
    <w:rsid w:val="00D2048B"/>
    <w:rsid w:val="00D21B6D"/>
    <w:rsid w:val="00D25895"/>
    <w:rsid w:val="00D259C0"/>
    <w:rsid w:val="00D27B2F"/>
    <w:rsid w:val="00D303FF"/>
    <w:rsid w:val="00D3263C"/>
    <w:rsid w:val="00D33909"/>
    <w:rsid w:val="00D33AE7"/>
    <w:rsid w:val="00D34780"/>
    <w:rsid w:val="00D356AB"/>
    <w:rsid w:val="00D35ADA"/>
    <w:rsid w:val="00D35DCB"/>
    <w:rsid w:val="00D374E7"/>
    <w:rsid w:val="00D41C95"/>
    <w:rsid w:val="00D43A2B"/>
    <w:rsid w:val="00D44820"/>
    <w:rsid w:val="00D46664"/>
    <w:rsid w:val="00D46A9F"/>
    <w:rsid w:val="00D5032E"/>
    <w:rsid w:val="00D504EB"/>
    <w:rsid w:val="00D52BE8"/>
    <w:rsid w:val="00D556C1"/>
    <w:rsid w:val="00D558CE"/>
    <w:rsid w:val="00D55BC3"/>
    <w:rsid w:val="00D60669"/>
    <w:rsid w:val="00D60C9C"/>
    <w:rsid w:val="00D616FF"/>
    <w:rsid w:val="00D62C14"/>
    <w:rsid w:val="00D64BC6"/>
    <w:rsid w:val="00D65822"/>
    <w:rsid w:val="00D70DA5"/>
    <w:rsid w:val="00D7342D"/>
    <w:rsid w:val="00D753D7"/>
    <w:rsid w:val="00D77967"/>
    <w:rsid w:val="00D77DF2"/>
    <w:rsid w:val="00D81EEF"/>
    <w:rsid w:val="00D82951"/>
    <w:rsid w:val="00D87B84"/>
    <w:rsid w:val="00D90882"/>
    <w:rsid w:val="00D910FE"/>
    <w:rsid w:val="00D92905"/>
    <w:rsid w:val="00D92D24"/>
    <w:rsid w:val="00D937F0"/>
    <w:rsid w:val="00D95854"/>
    <w:rsid w:val="00D96809"/>
    <w:rsid w:val="00D96DEA"/>
    <w:rsid w:val="00D97AAD"/>
    <w:rsid w:val="00DA1329"/>
    <w:rsid w:val="00DA4103"/>
    <w:rsid w:val="00DA4DA5"/>
    <w:rsid w:val="00DA536C"/>
    <w:rsid w:val="00DA62A5"/>
    <w:rsid w:val="00DA6EBB"/>
    <w:rsid w:val="00DB210E"/>
    <w:rsid w:val="00DB43A9"/>
    <w:rsid w:val="00DB4FEF"/>
    <w:rsid w:val="00DB5389"/>
    <w:rsid w:val="00DB76E5"/>
    <w:rsid w:val="00DB79F6"/>
    <w:rsid w:val="00DC135A"/>
    <w:rsid w:val="00DC2543"/>
    <w:rsid w:val="00DC3201"/>
    <w:rsid w:val="00DC37CD"/>
    <w:rsid w:val="00DC3F3D"/>
    <w:rsid w:val="00DC41F5"/>
    <w:rsid w:val="00DC4B73"/>
    <w:rsid w:val="00DC5220"/>
    <w:rsid w:val="00DC6247"/>
    <w:rsid w:val="00DC78AB"/>
    <w:rsid w:val="00DD1ADC"/>
    <w:rsid w:val="00DD3E31"/>
    <w:rsid w:val="00DE18A3"/>
    <w:rsid w:val="00DE1994"/>
    <w:rsid w:val="00DE1D5C"/>
    <w:rsid w:val="00DE3654"/>
    <w:rsid w:val="00DE4742"/>
    <w:rsid w:val="00DE6213"/>
    <w:rsid w:val="00DE7080"/>
    <w:rsid w:val="00DE70F0"/>
    <w:rsid w:val="00DE7C31"/>
    <w:rsid w:val="00DF5A80"/>
    <w:rsid w:val="00E0218A"/>
    <w:rsid w:val="00E02368"/>
    <w:rsid w:val="00E043AF"/>
    <w:rsid w:val="00E05496"/>
    <w:rsid w:val="00E0570C"/>
    <w:rsid w:val="00E05DFA"/>
    <w:rsid w:val="00E06DEB"/>
    <w:rsid w:val="00E07578"/>
    <w:rsid w:val="00E07C9D"/>
    <w:rsid w:val="00E07FCE"/>
    <w:rsid w:val="00E1032A"/>
    <w:rsid w:val="00E11E23"/>
    <w:rsid w:val="00E120E2"/>
    <w:rsid w:val="00E14123"/>
    <w:rsid w:val="00E148A1"/>
    <w:rsid w:val="00E14E43"/>
    <w:rsid w:val="00E14FAD"/>
    <w:rsid w:val="00E17423"/>
    <w:rsid w:val="00E20DAB"/>
    <w:rsid w:val="00E210E7"/>
    <w:rsid w:val="00E21346"/>
    <w:rsid w:val="00E2158D"/>
    <w:rsid w:val="00E21FE9"/>
    <w:rsid w:val="00E23B31"/>
    <w:rsid w:val="00E23E3B"/>
    <w:rsid w:val="00E24B85"/>
    <w:rsid w:val="00E24FE3"/>
    <w:rsid w:val="00E250C3"/>
    <w:rsid w:val="00E251E9"/>
    <w:rsid w:val="00E255F1"/>
    <w:rsid w:val="00E261B2"/>
    <w:rsid w:val="00E26D28"/>
    <w:rsid w:val="00E2716F"/>
    <w:rsid w:val="00E31E6B"/>
    <w:rsid w:val="00E3517B"/>
    <w:rsid w:val="00E35615"/>
    <w:rsid w:val="00E36657"/>
    <w:rsid w:val="00E3753A"/>
    <w:rsid w:val="00E37AB8"/>
    <w:rsid w:val="00E37AD4"/>
    <w:rsid w:val="00E40496"/>
    <w:rsid w:val="00E405AA"/>
    <w:rsid w:val="00E40D65"/>
    <w:rsid w:val="00E43370"/>
    <w:rsid w:val="00E44D03"/>
    <w:rsid w:val="00E45B2A"/>
    <w:rsid w:val="00E47014"/>
    <w:rsid w:val="00E52344"/>
    <w:rsid w:val="00E525D0"/>
    <w:rsid w:val="00E53A2D"/>
    <w:rsid w:val="00E560F9"/>
    <w:rsid w:val="00E5657C"/>
    <w:rsid w:val="00E617D8"/>
    <w:rsid w:val="00E65D55"/>
    <w:rsid w:val="00E662B4"/>
    <w:rsid w:val="00E70555"/>
    <w:rsid w:val="00E70BDC"/>
    <w:rsid w:val="00E73B92"/>
    <w:rsid w:val="00E74B06"/>
    <w:rsid w:val="00E756E1"/>
    <w:rsid w:val="00E7702F"/>
    <w:rsid w:val="00E770F2"/>
    <w:rsid w:val="00E77CD9"/>
    <w:rsid w:val="00E812CD"/>
    <w:rsid w:val="00E823C8"/>
    <w:rsid w:val="00E82FBC"/>
    <w:rsid w:val="00E8514C"/>
    <w:rsid w:val="00E8684C"/>
    <w:rsid w:val="00E86BA4"/>
    <w:rsid w:val="00E87567"/>
    <w:rsid w:val="00E87746"/>
    <w:rsid w:val="00E87AF4"/>
    <w:rsid w:val="00E91817"/>
    <w:rsid w:val="00E9228A"/>
    <w:rsid w:val="00E952FD"/>
    <w:rsid w:val="00EA167F"/>
    <w:rsid w:val="00EA1FB5"/>
    <w:rsid w:val="00EA6B93"/>
    <w:rsid w:val="00EB3FE8"/>
    <w:rsid w:val="00EB772E"/>
    <w:rsid w:val="00EB7AF4"/>
    <w:rsid w:val="00EB7AFB"/>
    <w:rsid w:val="00EC2D9A"/>
    <w:rsid w:val="00EC3FFB"/>
    <w:rsid w:val="00EC5D7F"/>
    <w:rsid w:val="00EC6899"/>
    <w:rsid w:val="00EC77DA"/>
    <w:rsid w:val="00EC78C9"/>
    <w:rsid w:val="00ED07DF"/>
    <w:rsid w:val="00ED1129"/>
    <w:rsid w:val="00ED1325"/>
    <w:rsid w:val="00ED1D2C"/>
    <w:rsid w:val="00ED1ED7"/>
    <w:rsid w:val="00ED2123"/>
    <w:rsid w:val="00ED42DF"/>
    <w:rsid w:val="00ED4359"/>
    <w:rsid w:val="00EE58D5"/>
    <w:rsid w:val="00EF3FD5"/>
    <w:rsid w:val="00EF5B91"/>
    <w:rsid w:val="00EF6381"/>
    <w:rsid w:val="00EF77E0"/>
    <w:rsid w:val="00EF7E0D"/>
    <w:rsid w:val="00F011F7"/>
    <w:rsid w:val="00F02BE4"/>
    <w:rsid w:val="00F02BF8"/>
    <w:rsid w:val="00F040EA"/>
    <w:rsid w:val="00F05424"/>
    <w:rsid w:val="00F06B98"/>
    <w:rsid w:val="00F110B1"/>
    <w:rsid w:val="00F11E22"/>
    <w:rsid w:val="00F12F85"/>
    <w:rsid w:val="00F14137"/>
    <w:rsid w:val="00F149C4"/>
    <w:rsid w:val="00F1519A"/>
    <w:rsid w:val="00F15928"/>
    <w:rsid w:val="00F15E0D"/>
    <w:rsid w:val="00F15E83"/>
    <w:rsid w:val="00F16208"/>
    <w:rsid w:val="00F164EC"/>
    <w:rsid w:val="00F1696A"/>
    <w:rsid w:val="00F177B5"/>
    <w:rsid w:val="00F21B06"/>
    <w:rsid w:val="00F250B9"/>
    <w:rsid w:val="00F26C18"/>
    <w:rsid w:val="00F341FC"/>
    <w:rsid w:val="00F353E3"/>
    <w:rsid w:val="00F36113"/>
    <w:rsid w:val="00F36DAA"/>
    <w:rsid w:val="00F377FB"/>
    <w:rsid w:val="00F409AD"/>
    <w:rsid w:val="00F40A3E"/>
    <w:rsid w:val="00F42059"/>
    <w:rsid w:val="00F44288"/>
    <w:rsid w:val="00F47232"/>
    <w:rsid w:val="00F473F7"/>
    <w:rsid w:val="00F4755D"/>
    <w:rsid w:val="00F476DB"/>
    <w:rsid w:val="00F52287"/>
    <w:rsid w:val="00F52F14"/>
    <w:rsid w:val="00F531B1"/>
    <w:rsid w:val="00F539E5"/>
    <w:rsid w:val="00F548C5"/>
    <w:rsid w:val="00F54B46"/>
    <w:rsid w:val="00F553B1"/>
    <w:rsid w:val="00F553CF"/>
    <w:rsid w:val="00F55AB4"/>
    <w:rsid w:val="00F5678C"/>
    <w:rsid w:val="00F56D0C"/>
    <w:rsid w:val="00F574EF"/>
    <w:rsid w:val="00F57D7B"/>
    <w:rsid w:val="00F610B2"/>
    <w:rsid w:val="00F62C8F"/>
    <w:rsid w:val="00F64123"/>
    <w:rsid w:val="00F653C0"/>
    <w:rsid w:val="00F66814"/>
    <w:rsid w:val="00F66E8B"/>
    <w:rsid w:val="00F7073E"/>
    <w:rsid w:val="00F718DB"/>
    <w:rsid w:val="00F72DB2"/>
    <w:rsid w:val="00F73BAA"/>
    <w:rsid w:val="00F756CE"/>
    <w:rsid w:val="00F75DD5"/>
    <w:rsid w:val="00F76C3D"/>
    <w:rsid w:val="00F770C9"/>
    <w:rsid w:val="00F817C4"/>
    <w:rsid w:val="00F82D96"/>
    <w:rsid w:val="00F8445E"/>
    <w:rsid w:val="00F84C72"/>
    <w:rsid w:val="00F85E17"/>
    <w:rsid w:val="00F86EFE"/>
    <w:rsid w:val="00F96BF7"/>
    <w:rsid w:val="00F96C3E"/>
    <w:rsid w:val="00FA0088"/>
    <w:rsid w:val="00FA0957"/>
    <w:rsid w:val="00FA0978"/>
    <w:rsid w:val="00FA1000"/>
    <w:rsid w:val="00FA1168"/>
    <w:rsid w:val="00FA3474"/>
    <w:rsid w:val="00FA5691"/>
    <w:rsid w:val="00FA6258"/>
    <w:rsid w:val="00FA647B"/>
    <w:rsid w:val="00FB121B"/>
    <w:rsid w:val="00FB3365"/>
    <w:rsid w:val="00FB3544"/>
    <w:rsid w:val="00FB5F75"/>
    <w:rsid w:val="00FB6F0D"/>
    <w:rsid w:val="00FB7FB5"/>
    <w:rsid w:val="00FC3116"/>
    <w:rsid w:val="00FC48F2"/>
    <w:rsid w:val="00FC6906"/>
    <w:rsid w:val="00FC702D"/>
    <w:rsid w:val="00FD0643"/>
    <w:rsid w:val="00FD0A13"/>
    <w:rsid w:val="00FD0F22"/>
    <w:rsid w:val="00FD1F92"/>
    <w:rsid w:val="00FD2687"/>
    <w:rsid w:val="00FD2C01"/>
    <w:rsid w:val="00FD3A29"/>
    <w:rsid w:val="00FD75F3"/>
    <w:rsid w:val="00FD772A"/>
    <w:rsid w:val="00FE1F29"/>
    <w:rsid w:val="00FE2978"/>
    <w:rsid w:val="00FE345A"/>
    <w:rsid w:val="00FE50AF"/>
    <w:rsid w:val="00FE7076"/>
    <w:rsid w:val="00FF1909"/>
    <w:rsid w:val="00FF1ACE"/>
    <w:rsid w:val="00FF3991"/>
    <w:rsid w:val="00FF4016"/>
    <w:rsid w:val="00FF7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060DE59F"/>
  <w15:docId w15:val="{5F745FCF-A094-4A07-93BB-D08F3ACD6A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B6C5F"/>
    <w:rPr>
      <w:color w:val="000000"/>
      <w:sz w:val="24"/>
      <w:szCs w:val="24"/>
    </w:rPr>
  </w:style>
  <w:style w:type="paragraph" w:styleId="Nagwek1">
    <w:name w:val="heading 1"/>
    <w:basedOn w:val="Normalny"/>
    <w:next w:val="Normalny"/>
    <w:qFormat/>
    <w:rsid w:val="00EF7B96"/>
    <w:pPr>
      <w:spacing w:before="240"/>
      <w:jc w:val="right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EF7B96"/>
    <w:pPr>
      <w:spacing w:before="240" w:after="60"/>
      <w:outlineLvl w:val="1"/>
    </w:pPr>
    <w:rPr>
      <w:rFonts w:ascii="Arial" w:eastAsia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EF7B96"/>
    <w:pPr>
      <w:spacing w:before="240" w:after="60"/>
      <w:outlineLvl w:val="2"/>
    </w:pPr>
    <w:rPr>
      <w:rFonts w:ascii="Arial" w:eastAsia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EF7B96"/>
    <w:p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EF7B9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EF7B96"/>
    <w:pPr>
      <w:tabs>
        <w:tab w:val="left" w:pos="283"/>
      </w:tabs>
      <w:spacing w:line="360" w:lineRule="auto"/>
      <w:ind w:left="283" w:hanging="283"/>
      <w:jc w:val="right"/>
      <w:outlineLvl w:val="5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rsid w:val="00EF7B96"/>
    <w:pPr>
      <w:spacing w:before="240" w:after="60"/>
      <w:jc w:val="center"/>
    </w:pPr>
    <w:rPr>
      <w:rFonts w:ascii="Arial" w:eastAsia="Arial" w:hAnsi="Arial" w:cs="Arial"/>
      <w:b/>
      <w:bCs/>
      <w:sz w:val="32"/>
      <w:szCs w:val="32"/>
    </w:rPr>
  </w:style>
  <w:style w:type="paragraph" w:styleId="Podtytu">
    <w:name w:val="Subtitle"/>
    <w:basedOn w:val="Normalny"/>
    <w:qFormat/>
    <w:rsid w:val="00EF7B96"/>
    <w:pPr>
      <w:spacing w:after="60"/>
      <w:jc w:val="center"/>
    </w:pPr>
    <w:rPr>
      <w:rFonts w:ascii="Arial" w:eastAsia="Arial" w:hAnsi="Arial" w:cs="Arial"/>
    </w:rPr>
  </w:style>
  <w:style w:type="character" w:styleId="Odwoanieprzypisudolnego">
    <w:name w:val="footnote reference"/>
    <w:rsid w:val="00805BCE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805BCE"/>
    <w:rPr>
      <w:sz w:val="20"/>
      <w:szCs w:val="20"/>
    </w:rPr>
  </w:style>
  <w:style w:type="table" w:styleId="Tabela-Siatka">
    <w:name w:val="Table Grid"/>
    <w:basedOn w:val="Standardowy"/>
    <w:uiPriority w:val="39"/>
    <w:rsid w:val="00752B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rsid w:val="00720D5F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20D5F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720D5F"/>
    <w:rPr>
      <w:color w:val="000000"/>
    </w:rPr>
  </w:style>
  <w:style w:type="character" w:styleId="Odwoanieprzypisukocowego">
    <w:name w:val="endnote reference"/>
    <w:rsid w:val="00720D5F"/>
    <w:rPr>
      <w:vertAlign w:val="superscript"/>
    </w:rPr>
  </w:style>
  <w:style w:type="paragraph" w:styleId="Lista">
    <w:name w:val="List"/>
    <w:basedOn w:val="Normalny"/>
    <w:rsid w:val="001E0AB6"/>
    <w:pPr>
      <w:ind w:left="283" w:hanging="283"/>
      <w:contextualSpacing/>
    </w:pPr>
  </w:style>
  <w:style w:type="paragraph" w:styleId="Lista2">
    <w:name w:val="List 2"/>
    <w:basedOn w:val="Normalny"/>
    <w:rsid w:val="001E0AB6"/>
    <w:pPr>
      <w:ind w:left="566" w:hanging="283"/>
      <w:contextualSpacing/>
    </w:pPr>
  </w:style>
  <w:style w:type="paragraph" w:styleId="Tekstpodstawowy">
    <w:name w:val="Body Text"/>
    <w:basedOn w:val="Normalny"/>
    <w:link w:val="TekstpodstawowyZnak"/>
    <w:rsid w:val="001E0AB6"/>
    <w:pPr>
      <w:spacing w:after="120"/>
    </w:pPr>
  </w:style>
  <w:style w:type="character" w:customStyle="1" w:styleId="TekstpodstawowyZnak">
    <w:name w:val="Tekst podstawowy Znak"/>
    <w:link w:val="Tekstpodstawowy"/>
    <w:rsid w:val="001E0AB6"/>
    <w:rPr>
      <w:color w:val="000000"/>
      <w:sz w:val="24"/>
      <w:szCs w:val="24"/>
    </w:rPr>
  </w:style>
  <w:style w:type="paragraph" w:styleId="Nagwek">
    <w:name w:val="header"/>
    <w:basedOn w:val="Normalny"/>
    <w:link w:val="NagwekZnak"/>
    <w:rsid w:val="00CF394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CF3940"/>
    <w:rPr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CF394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CF3940"/>
    <w:rPr>
      <w:color w:val="000000"/>
      <w:sz w:val="24"/>
      <w:szCs w:val="24"/>
    </w:rPr>
  </w:style>
  <w:style w:type="paragraph" w:styleId="Tekstdymka">
    <w:name w:val="Balloon Text"/>
    <w:basedOn w:val="Normalny"/>
    <w:link w:val="TekstdymkaZnak"/>
    <w:rsid w:val="00E405AA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E405AA"/>
    <w:rPr>
      <w:rFonts w:ascii="Tahoma" w:hAnsi="Tahoma" w:cs="Tahoma"/>
      <w:color w:val="000000"/>
      <w:sz w:val="16"/>
      <w:szCs w:val="16"/>
    </w:rPr>
  </w:style>
  <w:style w:type="character" w:styleId="Odwoaniedokomentarza">
    <w:name w:val="annotation reference"/>
    <w:rsid w:val="00B46598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46598"/>
    <w:rPr>
      <w:sz w:val="20"/>
      <w:szCs w:val="20"/>
    </w:rPr>
  </w:style>
  <w:style w:type="character" w:customStyle="1" w:styleId="TekstkomentarzaZnak">
    <w:name w:val="Tekst komentarza Znak"/>
    <w:link w:val="Tekstkomentarza"/>
    <w:rsid w:val="00B46598"/>
    <w:rPr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rsid w:val="00B46598"/>
    <w:rPr>
      <w:b/>
      <w:bCs/>
    </w:rPr>
  </w:style>
  <w:style w:type="character" w:customStyle="1" w:styleId="TematkomentarzaZnak">
    <w:name w:val="Temat komentarza Znak"/>
    <w:link w:val="Tematkomentarza"/>
    <w:rsid w:val="00B46598"/>
    <w:rPr>
      <w:b/>
      <w:bCs/>
      <w:color w:val="000000"/>
    </w:rPr>
  </w:style>
  <w:style w:type="character" w:customStyle="1" w:styleId="TekstprzypisudolnegoZnak">
    <w:name w:val="Tekst przypisu dolnego Znak"/>
    <w:link w:val="Tekstprzypisudolnego"/>
    <w:rsid w:val="003F4811"/>
    <w:rPr>
      <w:color w:val="000000"/>
    </w:rPr>
  </w:style>
  <w:style w:type="paragraph" w:styleId="Poprawka">
    <w:name w:val="Revision"/>
    <w:hidden/>
    <w:uiPriority w:val="99"/>
    <w:semiHidden/>
    <w:rsid w:val="002B692D"/>
    <w:rPr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DF5A80"/>
    <w:pPr>
      <w:ind w:left="720"/>
      <w:contextualSpacing/>
    </w:pPr>
  </w:style>
  <w:style w:type="character" w:customStyle="1" w:styleId="luchili">
    <w:name w:val="luc_hili"/>
    <w:basedOn w:val="Domylnaczcionkaakapitu"/>
    <w:rsid w:val="004836AC"/>
  </w:style>
  <w:style w:type="character" w:customStyle="1" w:styleId="Teksttreci2">
    <w:name w:val="Tekst treści (2)_"/>
    <w:basedOn w:val="Domylnaczcionkaakapitu"/>
    <w:link w:val="Teksttreci20"/>
    <w:locked/>
    <w:rsid w:val="005A0A08"/>
    <w:rPr>
      <w:rFonts w:ascii="Arial" w:eastAsia="Arial" w:hAnsi="Arial" w:cs="Arial"/>
      <w:color w:val="231F20"/>
      <w:sz w:val="16"/>
      <w:szCs w:val="16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5A0A08"/>
    <w:pPr>
      <w:widowControl w:val="0"/>
      <w:shd w:val="clear" w:color="auto" w:fill="FFFFFF"/>
      <w:spacing w:after="380"/>
      <w:ind w:left="5520"/>
      <w:jc w:val="both"/>
    </w:pPr>
    <w:rPr>
      <w:rFonts w:ascii="Arial" w:eastAsia="Arial" w:hAnsi="Arial" w:cs="Arial"/>
      <w:color w:val="231F2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853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7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09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4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37073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81334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513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9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8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57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66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8EF7DA-9AA6-406B-96CD-66118C653E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997</Words>
  <Characters>5985</Characters>
  <Application>Microsoft Office Word</Application>
  <DocSecurity>4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Stefan Kołucki</dc:creator>
  <cp:lastModifiedBy>Admin</cp:lastModifiedBy>
  <cp:revision>2</cp:revision>
  <cp:lastPrinted>2016-05-31T09:57:00Z</cp:lastPrinted>
  <dcterms:created xsi:type="dcterms:W3CDTF">2019-03-06T12:13:00Z</dcterms:created>
  <dcterms:modified xsi:type="dcterms:W3CDTF">2019-03-06T12:13:00Z</dcterms:modified>
</cp:coreProperties>
</file>